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BE0" w:rsidRDefault="00500BE0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Y="-177"/>
        <w:tblW w:w="10598" w:type="dxa"/>
        <w:tblLook w:val="01E0" w:firstRow="1" w:lastRow="1" w:firstColumn="1" w:lastColumn="1" w:noHBand="0" w:noVBand="0"/>
      </w:tblPr>
      <w:tblGrid>
        <w:gridCol w:w="9966"/>
        <w:gridCol w:w="310"/>
        <w:gridCol w:w="322"/>
      </w:tblGrid>
      <w:tr w:rsidR="00500BE0" w:rsidRPr="00B14595" w:rsidTr="008D21DB">
        <w:trPr>
          <w:trHeight w:val="1628"/>
        </w:trPr>
        <w:tc>
          <w:tcPr>
            <w:tcW w:w="8583" w:type="dxa"/>
          </w:tcPr>
          <w:p w:rsidR="00500BE0" w:rsidRPr="00B14595" w:rsidRDefault="00500BE0" w:rsidP="008D21DB">
            <w:pPr>
              <w:jc w:val="center"/>
              <w:rPr>
                <w:b/>
                <w:bCs/>
              </w:rPr>
            </w:pPr>
            <w:r w:rsidRPr="000F6E08">
              <w:rPr>
                <w:noProof/>
              </w:rPr>
              <w:drawing>
                <wp:inline distT="0" distB="0" distL="0" distR="0" wp14:anchorId="55D45869" wp14:editId="4E50A7E8">
                  <wp:extent cx="6191250" cy="1266825"/>
                  <wp:effectExtent l="0" t="0" r="0" b="0"/>
                  <wp:docPr id="1" name="Immagine 1" descr="loghi-FSE-2014-20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hi-FSE-2014-20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4" w:type="dxa"/>
          </w:tcPr>
          <w:p w:rsidR="00500BE0" w:rsidRPr="00B14595" w:rsidRDefault="00500BE0" w:rsidP="008D21DB">
            <w:pPr>
              <w:jc w:val="center"/>
              <w:rPr>
                <w:b/>
                <w:bCs/>
              </w:rPr>
            </w:pPr>
          </w:p>
        </w:tc>
        <w:tc>
          <w:tcPr>
            <w:tcW w:w="1061" w:type="dxa"/>
          </w:tcPr>
          <w:p w:rsidR="00500BE0" w:rsidRPr="00B14595" w:rsidRDefault="00500BE0" w:rsidP="008D21D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500BE0" w:rsidRDefault="00500BE0" w:rsidP="00500BE0">
      <w:pPr>
        <w:jc w:val="center"/>
        <w:rPr>
          <w:rFonts w:ascii="Arial" w:hAnsi="Arial" w:cs="Arial"/>
          <w:b/>
          <w:lang w:val="de-DE"/>
        </w:rPr>
      </w:pPr>
    </w:p>
    <w:tbl>
      <w:tblPr>
        <w:tblW w:w="10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97"/>
      </w:tblGrid>
      <w:tr w:rsidR="00500BE0" w:rsidRPr="00784DE6" w:rsidTr="00500BE0">
        <w:trPr>
          <w:trHeight w:val="1158"/>
          <w:jc w:val="center"/>
        </w:trPr>
        <w:tc>
          <w:tcPr>
            <w:tcW w:w="10397" w:type="dxa"/>
            <w:shd w:val="clear" w:color="auto" w:fill="C0C0C0"/>
          </w:tcPr>
          <w:p w:rsidR="00500BE0" w:rsidRPr="00FC10C9" w:rsidRDefault="00500BE0" w:rsidP="008D21DB">
            <w:pPr>
              <w:pStyle w:val="NormaleArial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00BE0" w:rsidRDefault="00500BE0" w:rsidP="008D21DB">
            <w:pPr>
              <w:pStyle w:val="NormaleArial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0BE0" w:rsidRDefault="00500BE0" w:rsidP="008D21DB">
            <w:pPr>
              <w:pStyle w:val="NormaleArial"/>
              <w:jc w:val="center"/>
              <w:rPr>
                <w:rFonts w:ascii="Arial" w:hAnsi="Arial" w:cs="Arial"/>
              </w:rPr>
            </w:pPr>
            <w:r w:rsidRPr="00FC10C9">
              <w:rPr>
                <w:rFonts w:ascii="Arial" w:hAnsi="Arial" w:cs="Arial"/>
                <w:b/>
              </w:rPr>
              <w:t>VERBALE DI CONTROLLO IN LOCO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C10C9">
              <w:rPr>
                <w:rFonts w:ascii="Arial" w:hAnsi="Arial" w:cs="Arial"/>
                <w:b/>
              </w:rPr>
              <w:t>TIROCINIO</w:t>
            </w:r>
          </w:p>
          <w:p w:rsidR="00500BE0" w:rsidRPr="00FC10C9" w:rsidRDefault="00500BE0" w:rsidP="008D21DB">
            <w:pPr>
              <w:pStyle w:val="NormaleArial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00BE0" w:rsidRPr="00784DE6" w:rsidRDefault="00500BE0" w:rsidP="00500BE0">
      <w:pPr>
        <w:pStyle w:val="NormaleArial"/>
        <w:rPr>
          <w:rFonts w:ascii="Arial" w:hAnsi="Arial" w:cs="Arial"/>
          <w:smallCaps/>
          <w:sz w:val="22"/>
          <w:szCs w:val="22"/>
        </w:rPr>
      </w:pPr>
    </w:p>
    <w:p w:rsidR="00500BE0" w:rsidRDefault="00500BE0" w:rsidP="00500BE0">
      <w:pPr>
        <w:pStyle w:val="NormaleArial"/>
        <w:spacing w:line="360" w:lineRule="auto"/>
        <w:jc w:val="both"/>
        <w:rPr>
          <w:rFonts w:ascii="Arial" w:hAnsi="Arial" w:cs="Arial"/>
        </w:rPr>
      </w:pPr>
      <w:r w:rsidRPr="00FA5F5A">
        <w:rPr>
          <w:rFonts w:ascii="Arial" w:hAnsi="Arial" w:cs="Arial"/>
        </w:rPr>
        <w:t>Il giorno _</w:t>
      </w:r>
      <w:r>
        <w:rPr>
          <w:rFonts w:ascii="Arial" w:hAnsi="Arial" w:cs="Arial"/>
        </w:rPr>
        <w:t>___/____/______ alle ore ____</w:t>
      </w:r>
      <w:r w:rsidRPr="00FA5F5A">
        <w:rPr>
          <w:rFonts w:ascii="Arial" w:hAnsi="Arial" w:cs="Arial"/>
        </w:rPr>
        <w:t>_,</w:t>
      </w:r>
      <w:r>
        <w:rPr>
          <w:rFonts w:ascii="Arial" w:hAnsi="Arial" w:cs="Arial"/>
        </w:rPr>
        <w:t xml:space="preserve"> </w:t>
      </w:r>
      <w:r w:rsidRPr="00FA5F5A">
        <w:rPr>
          <w:rFonts w:ascii="Arial" w:hAnsi="Arial" w:cs="Arial"/>
        </w:rPr>
        <w:t xml:space="preserve">in riferimento al tirocinio </w:t>
      </w:r>
      <w:r>
        <w:rPr>
          <w:rFonts w:ascii="Arial" w:hAnsi="Arial" w:cs="Arial"/>
        </w:rPr>
        <w:t xml:space="preserve">di </w:t>
      </w:r>
      <w:r>
        <w:rPr>
          <w:rStyle w:val="Rimandonotaapidipagina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__________________________________ </w:t>
      </w:r>
      <w:r w:rsidRPr="00FA5F5A">
        <w:rPr>
          <w:rFonts w:ascii="Arial" w:hAnsi="Arial" w:cs="Arial"/>
        </w:rPr>
        <w:t>codice ____.____.____.____.______ i sottoscritti dipendenti della Regione Um</w:t>
      </w:r>
      <w:r>
        <w:rPr>
          <w:rFonts w:ascii="Arial" w:hAnsi="Arial" w:cs="Arial"/>
        </w:rPr>
        <w:t xml:space="preserve">bria </w:t>
      </w:r>
      <w:r w:rsidRPr="00FA5F5A">
        <w:rPr>
          <w:rFonts w:ascii="Arial" w:hAnsi="Arial" w:cs="Arial"/>
        </w:rPr>
        <w:t>____________</w:t>
      </w:r>
      <w:r>
        <w:rPr>
          <w:rFonts w:ascii="Arial" w:hAnsi="Arial" w:cs="Arial"/>
        </w:rPr>
        <w:t>_____/</w:t>
      </w:r>
      <w:r w:rsidRPr="00FA5F5A">
        <w:rPr>
          <w:rFonts w:ascii="Arial" w:hAnsi="Arial" w:cs="Arial"/>
        </w:rPr>
        <w:t>_____________</w:t>
      </w:r>
      <w:r>
        <w:rPr>
          <w:rFonts w:ascii="Arial" w:hAnsi="Arial" w:cs="Arial"/>
        </w:rPr>
        <w:t>_</w:t>
      </w:r>
      <w:r w:rsidRPr="00FA5F5A">
        <w:rPr>
          <w:rFonts w:ascii="Arial" w:hAnsi="Arial" w:cs="Arial"/>
        </w:rPr>
        <w:t xml:space="preserve"> si sono recati presso</w:t>
      </w:r>
      <w:r>
        <w:rPr>
          <w:rFonts w:ascii="Arial" w:hAnsi="Arial" w:cs="Arial"/>
        </w:rPr>
        <w:t xml:space="preserve"> </w:t>
      </w:r>
      <w:r>
        <w:rPr>
          <w:rStyle w:val="Rimandonotaapidipagina"/>
          <w:rFonts w:ascii="Arial" w:hAnsi="Arial" w:cs="Arial"/>
        </w:rPr>
        <w:footnoteReference w:id="2"/>
      </w:r>
      <w:r w:rsidRPr="00FA5F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</w:t>
      </w:r>
      <w:r w:rsidRPr="00FA5F5A">
        <w:rPr>
          <w:rFonts w:ascii="Arial" w:hAnsi="Arial" w:cs="Arial"/>
        </w:rPr>
        <w:t xml:space="preserve"> sede di svolgimen</w:t>
      </w:r>
      <w:r>
        <w:rPr>
          <w:rFonts w:ascii="Arial" w:hAnsi="Arial" w:cs="Arial"/>
        </w:rPr>
        <w:t xml:space="preserve">to del tirocinio </w:t>
      </w:r>
      <w:r w:rsidRPr="00FA5F5A">
        <w:rPr>
          <w:rFonts w:ascii="Arial" w:hAnsi="Arial" w:cs="Arial"/>
        </w:rPr>
        <w:t xml:space="preserve">nel Comune di </w:t>
      </w:r>
      <w:r>
        <w:rPr>
          <w:rFonts w:ascii="Arial" w:hAnsi="Arial" w:cs="Arial"/>
        </w:rPr>
        <w:t>_________</w:t>
      </w:r>
      <w:r w:rsidRPr="00FA5F5A">
        <w:rPr>
          <w:rFonts w:ascii="Arial" w:hAnsi="Arial" w:cs="Arial"/>
        </w:rPr>
        <w:t>____</w:t>
      </w:r>
      <w:r>
        <w:rPr>
          <w:rFonts w:ascii="Arial" w:hAnsi="Arial" w:cs="Arial"/>
        </w:rPr>
        <w:t>__</w:t>
      </w:r>
      <w:r w:rsidRPr="00FA5F5A">
        <w:rPr>
          <w:rFonts w:ascii="Arial" w:hAnsi="Arial" w:cs="Arial"/>
        </w:rPr>
        <w:t>_____</w:t>
      </w:r>
      <w:r>
        <w:rPr>
          <w:rFonts w:ascii="Arial" w:hAnsi="Arial" w:cs="Arial"/>
        </w:rPr>
        <w:t xml:space="preserve"> v</w:t>
      </w:r>
      <w:r w:rsidRPr="00FA5F5A">
        <w:rPr>
          <w:rFonts w:ascii="Arial" w:hAnsi="Arial" w:cs="Arial"/>
        </w:rPr>
        <w:t>ia ___________________</w:t>
      </w:r>
      <w:r>
        <w:rPr>
          <w:rFonts w:ascii="Arial" w:hAnsi="Arial" w:cs="Arial"/>
        </w:rPr>
        <w:t>_____</w:t>
      </w:r>
      <w:r w:rsidRPr="00FA5F5A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_______(___) </w:t>
      </w:r>
      <w:r w:rsidRPr="003E2E0C">
        <w:rPr>
          <w:rFonts w:ascii="Arial" w:hAnsi="Arial" w:cs="Arial"/>
        </w:rPr>
        <w:t xml:space="preserve">per effettuare la visita di controllo prevista </w:t>
      </w:r>
      <w:r>
        <w:rPr>
          <w:rFonts w:ascii="Arial" w:hAnsi="Arial" w:cs="Arial"/>
        </w:rPr>
        <w:t>dalla normativa regionale (_________________________________)</w:t>
      </w:r>
      <w:r w:rsidRPr="003E2E0C">
        <w:rPr>
          <w:rFonts w:ascii="Arial" w:hAnsi="Arial" w:cs="Arial"/>
        </w:rPr>
        <w:t>.</w:t>
      </w:r>
    </w:p>
    <w:p w:rsidR="007E2481" w:rsidRDefault="007E2481" w:rsidP="00500BE0">
      <w:pPr>
        <w:pStyle w:val="NormaleArial"/>
        <w:spacing w:line="360" w:lineRule="auto"/>
        <w:jc w:val="both"/>
        <w:rPr>
          <w:rFonts w:ascii="Arial" w:hAnsi="Arial" w:cs="Arial"/>
        </w:rPr>
      </w:pPr>
    </w:p>
    <w:p w:rsidR="007E2481" w:rsidRDefault="007E2481" w:rsidP="00500BE0">
      <w:pPr>
        <w:pStyle w:val="NormaleArial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sottoscritti incaricati al controllo </w:t>
      </w:r>
      <w:r w:rsidRPr="001C2B83">
        <w:rPr>
          <w:rFonts w:ascii="Arial" w:hAnsi="Arial" w:cs="Arial"/>
        </w:rPr>
        <w:t>DICHIARA</w:t>
      </w:r>
      <w:r>
        <w:rPr>
          <w:rFonts w:ascii="Arial" w:hAnsi="Arial" w:cs="Arial"/>
        </w:rPr>
        <w:t>NO</w:t>
      </w:r>
      <w:r w:rsidRPr="001C2B83">
        <w:rPr>
          <w:rFonts w:ascii="Arial" w:hAnsi="Arial" w:cs="Arial"/>
        </w:rPr>
        <w:t xml:space="preserve"> che non sussistono situazioni di conflitto di interesse (ai sensi del Codice di Comportamento dei dipendenti della Regione Umbria approvato con DGR n. 83/2016, art. 54, comma 5, D.Lgs. n. 165 del 2001 – D.P.R. n. 62 del 2013)</w:t>
      </w:r>
      <w:r>
        <w:rPr>
          <w:rFonts w:ascii="Arial" w:hAnsi="Arial" w:cs="Arial"/>
        </w:rPr>
        <w:t>.</w:t>
      </w:r>
    </w:p>
    <w:p w:rsidR="00500BE0" w:rsidRPr="00BE2266" w:rsidRDefault="00500BE0" w:rsidP="00500BE0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8"/>
          <w:szCs w:val="8"/>
        </w:rPr>
      </w:pPr>
    </w:p>
    <w:p w:rsidR="00500BE0" w:rsidRDefault="00500BE0" w:rsidP="00500BE0">
      <w:pPr>
        <w:pStyle w:val="NormaleArial"/>
        <w:spacing w:line="360" w:lineRule="auto"/>
        <w:jc w:val="center"/>
        <w:rPr>
          <w:rFonts w:ascii="Arial" w:hAnsi="Arial" w:cs="Arial"/>
          <w:b/>
        </w:rPr>
      </w:pPr>
    </w:p>
    <w:p w:rsidR="00500BE0" w:rsidRDefault="00500BE0" w:rsidP="00500BE0">
      <w:pPr>
        <w:pStyle w:val="NormaleArial"/>
        <w:spacing w:line="360" w:lineRule="auto"/>
        <w:jc w:val="center"/>
        <w:rPr>
          <w:rFonts w:ascii="Arial" w:hAnsi="Arial" w:cs="Arial"/>
          <w:b/>
        </w:rPr>
      </w:pPr>
      <w:r w:rsidRPr="00BE2266">
        <w:rPr>
          <w:rFonts w:ascii="Arial" w:hAnsi="Arial" w:cs="Arial"/>
          <w:b/>
        </w:rPr>
        <w:t>DAL SOPRALLUOGO E’ EMERSO CHE</w:t>
      </w:r>
    </w:p>
    <w:p w:rsidR="00500BE0" w:rsidRPr="00BE2266" w:rsidRDefault="00500BE0" w:rsidP="00500BE0">
      <w:pPr>
        <w:pStyle w:val="NormaleArial"/>
        <w:spacing w:line="360" w:lineRule="auto"/>
        <w:jc w:val="center"/>
        <w:rPr>
          <w:rFonts w:ascii="Arial" w:hAnsi="Arial" w:cs="Arial"/>
          <w:b/>
        </w:rPr>
      </w:pPr>
    </w:p>
    <w:tbl>
      <w:tblPr>
        <w:tblW w:w="0" w:type="auto"/>
        <w:tblInd w:w="1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0"/>
      </w:tblGrid>
      <w:tr w:rsidR="00500BE0" w:rsidRPr="0084755E" w:rsidTr="008D21DB">
        <w:trPr>
          <w:trHeight w:val="1315"/>
        </w:trPr>
        <w:tc>
          <w:tcPr>
            <w:tcW w:w="9820" w:type="dxa"/>
          </w:tcPr>
          <w:p w:rsidR="00500BE0" w:rsidRPr="00BE2266" w:rsidRDefault="00500BE0" w:rsidP="008D21DB">
            <w:pPr>
              <w:pStyle w:val="NormaleArial"/>
              <w:spacing w:line="360" w:lineRule="auto"/>
              <w:jc w:val="both"/>
              <w:rPr>
                <w:rFonts w:ascii="Arial" w:hAnsi="Arial" w:cs="Arial"/>
                <w:smallCaps/>
              </w:rPr>
            </w:pPr>
            <w:r>
              <w:rPr>
                <w:sz w:val="32"/>
                <w:szCs w:val="32"/>
              </w:rPr>
              <w:t>□</w:t>
            </w:r>
            <w:r w:rsidRPr="00BE2266">
              <w:rPr>
                <w:rFonts w:ascii="Arial" w:hAnsi="Arial" w:cs="Arial"/>
                <w:smallCaps/>
              </w:rPr>
              <w:t xml:space="preserve"> </w:t>
            </w:r>
            <w:r>
              <w:rPr>
                <w:rFonts w:ascii="Arial" w:hAnsi="Arial" w:cs="Arial"/>
              </w:rPr>
              <w:t>LA SEDE RISULTA</w:t>
            </w:r>
            <w:r w:rsidRPr="00BE2266">
              <w:rPr>
                <w:rFonts w:ascii="Arial" w:hAnsi="Arial" w:cs="Arial"/>
              </w:rPr>
              <w:t xml:space="preserve"> CHIUS</w:t>
            </w:r>
            <w:r>
              <w:rPr>
                <w:rFonts w:ascii="Arial" w:hAnsi="Arial" w:cs="Arial"/>
              </w:rPr>
              <w:t>A</w:t>
            </w:r>
            <w:r w:rsidRPr="00BE2266">
              <w:rPr>
                <w:rFonts w:ascii="Arial" w:hAnsi="Arial" w:cs="Arial"/>
                <w:smallCaps/>
              </w:rPr>
              <w:t xml:space="preserve"> </w:t>
            </w:r>
          </w:p>
          <w:p w:rsidR="00500BE0" w:rsidRPr="00BE2266" w:rsidRDefault="00500BE0" w:rsidP="008D21DB">
            <w:pPr>
              <w:pStyle w:val="NormaleArial"/>
              <w:spacing w:line="360" w:lineRule="auto"/>
              <w:jc w:val="both"/>
              <w:rPr>
                <w:rFonts w:ascii="Arial" w:hAnsi="Arial" w:cs="Arial"/>
                <w:smallCaps/>
              </w:rPr>
            </w:pPr>
            <w:r>
              <w:rPr>
                <w:sz w:val="32"/>
                <w:szCs w:val="32"/>
              </w:rPr>
              <w:t>□</w:t>
            </w:r>
            <w:r w:rsidRPr="00BE2266">
              <w:rPr>
                <w:rFonts w:ascii="Arial" w:hAnsi="Arial" w:cs="Arial"/>
                <w:smallCaps/>
              </w:rPr>
              <w:t xml:space="preserve"> </w:t>
            </w:r>
            <w:r w:rsidRPr="00BE2266">
              <w:rPr>
                <w:rFonts w:ascii="Arial" w:hAnsi="Arial" w:cs="Arial"/>
              </w:rPr>
              <w:t xml:space="preserve">NON E’ STATO </w:t>
            </w:r>
            <w:r>
              <w:rPr>
                <w:rFonts w:ascii="Arial" w:hAnsi="Arial" w:cs="Arial"/>
              </w:rPr>
              <w:t>POSSIBILE L’ACCESSO ALLA SEDE DEL SOGGETTO OSPITANTE</w:t>
            </w:r>
            <w:r w:rsidRPr="00BE2266">
              <w:rPr>
                <w:rFonts w:ascii="Arial" w:hAnsi="Arial" w:cs="Arial"/>
                <w:smallCaps/>
              </w:rPr>
              <w:t xml:space="preserve"> </w:t>
            </w:r>
          </w:p>
          <w:p w:rsidR="00500BE0" w:rsidRPr="0084755E" w:rsidRDefault="00500BE0" w:rsidP="008D21DB">
            <w:pPr>
              <w:pStyle w:val="NormaleArial"/>
              <w:spacing w:line="360" w:lineRule="auto"/>
              <w:jc w:val="both"/>
              <w:rPr>
                <w:rFonts w:ascii="Arial" w:hAnsi="Arial" w:cs="Arial"/>
                <w:smallCaps/>
                <w:sz w:val="22"/>
                <w:szCs w:val="22"/>
              </w:rPr>
            </w:pPr>
            <w:r>
              <w:rPr>
                <w:sz w:val="32"/>
                <w:szCs w:val="32"/>
              </w:rPr>
              <w:t xml:space="preserve">□ </w:t>
            </w:r>
            <w:r w:rsidRPr="00E057E1">
              <w:rPr>
                <w:rFonts w:ascii="Arial" w:hAnsi="Arial" w:cs="Arial"/>
              </w:rPr>
              <w:t>IL TIROCINANTE NON E’ PRESENTE</w:t>
            </w:r>
          </w:p>
        </w:tc>
      </w:tr>
    </w:tbl>
    <w:p w:rsidR="00500BE0" w:rsidRPr="00BE2266" w:rsidRDefault="00500BE0" w:rsidP="00500BE0">
      <w:pPr>
        <w:pStyle w:val="NormaleArial"/>
        <w:spacing w:line="360" w:lineRule="auto"/>
        <w:jc w:val="both"/>
        <w:rPr>
          <w:rFonts w:ascii="Arial" w:hAnsi="Arial" w:cs="Arial"/>
          <w:sz w:val="8"/>
          <w:szCs w:val="8"/>
        </w:rPr>
      </w:pPr>
    </w:p>
    <w:p w:rsidR="00500BE0" w:rsidRPr="00500BE0" w:rsidRDefault="00500BE0" w:rsidP="00500BE0">
      <w:pPr>
        <w:pStyle w:val="NormaleArial"/>
        <w:spacing w:line="360" w:lineRule="auto"/>
        <w:jc w:val="both"/>
        <w:rPr>
          <w:rFonts w:ascii="Arial" w:hAnsi="Arial" w:cs="Arial"/>
        </w:rPr>
      </w:pPr>
      <w:r w:rsidRPr="00500BE0">
        <w:rPr>
          <w:rFonts w:ascii="Arial" w:hAnsi="Arial" w:cs="Arial"/>
        </w:rPr>
        <w:t>Osservazioni</w:t>
      </w:r>
    </w:p>
    <w:p w:rsidR="00500BE0" w:rsidRDefault="00500BE0" w:rsidP="00500BE0">
      <w:pPr>
        <w:pStyle w:val="NormaleArial"/>
        <w:spacing w:line="360" w:lineRule="auto"/>
        <w:jc w:val="both"/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</w:t>
      </w:r>
      <w:r w:rsidRPr="0084755E">
        <w:rPr>
          <w:rFonts w:ascii="Arial" w:hAnsi="Arial" w:cs="Arial"/>
          <w:smallCaps/>
          <w:sz w:val="22"/>
          <w:szCs w:val="22"/>
        </w:rPr>
        <w:t xml:space="preserve"> _______________________________________________________________________________________________________________________________________</w:t>
      </w:r>
      <w:r>
        <w:rPr>
          <w:rFonts w:ascii="Arial" w:hAnsi="Arial" w:cs="Arial"/>
          <w:smallCaps/>
          <w:sz w:val="22"/>
          <w:szCs w:val="22"/>
        </w:rPr>
        <w:t>_______________________________</w:t>
      </w:r>
    </w:p>
    <w:p w:rsidR="00500BE0" w:rsidRDefault="00500BE0" w:rsidP="00500BE0">
      <w:pPr>
        <w:pStyle w:val="NormaleArial"/>
        <w:spacing w:line="360" w:lineRule="auto"/>
        <w:jc w:val="both"/>
        <w:rPr>
          <w:rFonts w:ascii="Arial" w:hAnsi="Arial" w:cs="Arial"/>
          <w:smallCaps/>
          <w:sz w:val="22"/>
          <w:szCs w:val="22"/>
        </w:rPr>
      </w:pPr>
    </w:p>
    <w:p w:rsidR="00500BE0" w:rsidRPr="00500BE0" w:rsidRDefault="00500BE0" w:rsidP="00500BE0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t>□</w:t>
      </w:r>
      <w:r>
        <w:rPr>
          <w:rFonts w:ascii="Arial" w:hAnsi="Arial" w:cs="Arial"/>
          <w:smallCaps/>
        </w:rPr>
        <w:t xml:space="preserve"> </w:t>
      </w:r>
      <w:r w:rsidRPr="00500BE0">
        <w:rPr>
          <w:rFonts w:ascii="Arial" w:hAnsi="Arial" w:cs="Arial"/>
          <w:sz w:val="24"/>
          <w:szCs w:val="24"/>
        </w:rPr>
        <w:t xml:space="preserve">Si rilascia il presente verbale in copia, come notifica dei risultati del sopralluogo odierno al sottofirmatario in rappresentanza del soggetto ospitante </w:t>
      </w:r>
      <w:r w:rsidRPr="00500BE0">
        <w:rPr>
          <w:rFonts w:ascii="Arial" w:eastAsia="Batang" w:hAnsi="Arial" w:cs="Arial"/>
          <w:sz w:val="24"/>
          <w:szCs w:val="24"/>
        </w:rPr>
        <w:t>il/la sig./sig.</w:t>
      </w:r>
      <w:r w:rsidRPr="00500BE0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Pr="00500BE0">
        <w:rPr>
          <w:rFonts w:ascii="Arial" w:eastAsia="Batang" w:hAnsi="Arial" w:cs="Arial"/>
          <w:sz w:val="24"/>
          <w:szCs w:val="24"/>
        </w:rPr>
        <w:t>_______________________________in qualità di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________</w:t>
      </w:r>
      <w:r w:rsidRPr="00500BE0">
        <w:rPr>
          <w:rFonts w:ascii="Arial" w:eastAsia="Batang" w:hAnsi="Arial" w:cs="Arial"/>
          <w:sz w:val="24"/>
          <w:szCs w:val="24"/>
        </w:rPr>
        <w:t xml:space="preserve">___________________________. </w:t>
      </w:r>
    </w:p>
    <w:p w:rsidR="00500BE0" w:rsidRPr="00500BE0" w:rsidRDefault="00500BE0" w:rsidP="00500BE0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 w:rsidRPr="00500BE0">
        <w:rPr>
          <w:rFonts w:ascii="Arial" w:eastAsia="Batang" w:hAnsi="Arial" w:cs="Arial"/>
          <w:sz w:val="24"/>
          <w:szCs w:val="24"/>
        </w:rPr>
        <w:lastRenderedPageBreak/>
        <w:t>Lo stesso dovrà notificare in tempo reale il prese</w:t>
      </w:r>
      <w:r w:rsidR="00D6725C">
        <w:rPr>
          <w:rFonts w:ascii="Arial" w:eastAsia="Batang" w:hAnsi="Arial" w:cs="Arial"/>
          <w:sz w:val="24"/>
          <w:szCs w:val="24"/>
        </w:rPr>
        <w:t xml:space="preserve">nte verbale al soggetto promotore </w:t>
      </w:r>
      <w:r w:rsidR="00D6725C">
        <w:rPr>
          <w:rFonts w:ascii="Arial" w:hAnsi="Arial" w:cs="Arial"/>
          <w:sz w:val="24"/>
          <w:szCs w:val="24"/>
          <w:u w:val="single"/>
        </w:rPr>
        <w:t>(solo se diverso dall’Ente titolare del controllo)</w:t>
      </w:r>
      <w:r w:rsidRPr="00500BE0">
        <w:rPr>
          <w:rFonts w:ascii="Arial" w:eastAsia="Batang" w:hAnsi="Arial" w:cs="Arial"/>
          <w:sz w:val="24"/>
          <w:szCs w:val="24"/>
        </w:rPr>
        <w:t>.</w:t>
      </w:r>
    </w:p>
    <w:p w:rsidR="00500BE0" w:rsidRPr="007E2481" w:rsidRDefault="00500BE0" w:rsidP="00500BE0">
      <w:pPr>
        <w:pStyle w:val="Paragrafoelenco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t>□</w:t>
      </w:r>
      <w:r>
        <w:rPr>
          <w:rFonts w:ascii="Arial" w:hAnsi="Arial" w:cs="Arial"/>
          <w:smallCaps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 w:rsidRPr="00D75DD2">
        <w:rPr>
          <w:rFonts w:ascii="Arial" w:hAnsi="Arial" w:cs="Arial"/>
          <w:sz w:val="24"/>
          <w:szCs w:val="24"/>
        </w:rPr>
        <w:t xml:space="preserve"> assenza</w:t>
      </w:r>
      <w:r>
        <w:rPr>
          <w:rFonts w:ascii="Arial" w:hAnsi="Arial" w:cs="Arial"/>
          <w:sz w:val="24"/>
          <w:szCs w:val="24"/>
        </w:rPr>
        <w:t xml:space="preserve"> di personale del soggetto ospitante al momento del controllo</w:t>
      </w:r>
      <w:r w:rsidRPr="00D75DD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i controllori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provvederanno a notificare il presente verbale.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500BE0" w:rsidRDefault="00500BE0" w:rsidP="00500BE0">
      <w:pPr>
        <w:pStyle w:val="Paragrafoelenco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</w:p>
    <w:p w:rsidR="00500BE0" w:rsidRDefault="00500BE0" w:rsidP="00500BE0">
      <w:pPr>
        <w:pStyle w:val="Paragrafoelenco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Si assegna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 w:rsidR="00D6725C">
        <w:rPr>
          <w:rFonts w:ascii="Arial" w:hAnsi="Arial" w:cs="Arial"/>
          <w:sz w:val="24"/>
          <w:szCs w:val="24"/>
          <w:u w:val="single"/>
        </w:rPr>
        <w:t>al soggetto promotore</w:t>
      </w:r>
      <w:r>
        <w:rPr>
          <w:rFonts w:ascii="Arial" w:hAnsi="Arial" w:cs="Arial"/>
          <w:sz w:val="24"/>
          <w:szCs w:val="24"/>
          <w:u w:val="single"/>
        </w:rPr>
        <w:t>/soggetto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o</w:t>
      </w:r>
      <w:r w:rsidRPr="00D75DD2">
        <w:rPr>
          <w:rFonts w:ascii="Arial" w:hAnsi="Arial" w:cs="Arial"/>
          <w:sz w:val="24"/>
          <w:szCs w:val="24"/>
          <w:u w:val="single"/>
        </w:rPr>
        <w:t xml:space="preserve">spitante </w:t>
      </w:r>
      <w:r>
        <w:rPr>
          <w:rFonts w:ascii="Arial" w:hAnsi="Arial" w:cs="Arial"/>
          <w:sz w:val="24"/>
          <w:szCs w:val="24"/>
          <w:u w:val="single"/>
        </w:rPr>
        <w:t xml:space="preserve">un termine di </w:t>
      </w:r>
      <w:r w:rsidR="00C71C3F">
        <w:rPr>
          <w:rFonts w:ascii="Arial" w:hAnsi="Arial" w:cs="Arial"/>
          <w:sz w:val="24"/>
          <w:szCs w:val="24"/>
          <w:u w:val="single"/>
        </w:rPr>
        <w:t>7</w:t>
      </w:r>
      <w:r w:rsidRPr="00E057E1">
        <w:rPr>
          <w:rFonts w:ascii="Arial" w:hAnsi="Arial" w:cs="Arial"/>
          <w:sz w:val="24"/>
          <w:szCs w:val="24"/>
          <w:u w:val="single"/>
        </w:rPr>
        <w:t xml:space="preserve"> (</w:t>
      </w:r>
      <w:r w:rsidR="00C71C3F">
        <w:rPr>
          <w:rFonts w:ascii="Arial" w:hAnsi="Arial" w:cs="Arial"/>
          <w:sz w:val="24"/>
          <w:szCs w:val="24"/>
          <w:u w:val="single"/>
        </w:rPr>
        <w:t>sette</w:t>
      </w:r>
      <w:bookmarkStart w:id="0" w:name="_GoBack"/>
      <w:bookmarkEnd w:id="0"/>
      <w:r w:rsidRPr="00D75DD2">
        <w:rPr>
          <w:rFonts w:ascii="Arial" w:hAnsi="Arial" w:cs="Arial"/>
          <w:sz w:val="24"/>
          <w:szCs w:val="24"/>
          <w:u w:val="single"/>
        </w:rPr>
        <w:t>)</w:t>
      </w:r>
      <w:r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D75DD2">
        <w:rPr>
          <w:rFonts w:ascii="Arial" w:hAnsi="Arial" w:cs="Arial"/>
          <w:sz w:val="24"/>
          <w:szCs w:val="24"/>
        </w:rPr>
        <w:t>, decorrenti da</w:t>
      </w:r>
      <w:r>
        <w:rPr>
          <w:rFonts w:ascii="Arial" w:hAnsi="Arial" w:cs="Arial"/>
          <w:sz w:val="24"/>
          <w:szCs w:val="24"/>
        </w:rPr>
        <w:t xml:space="preserve"> quello successivo al giorno di </w:t>
      </w:r>
      <w:r w:rsidRPr="00D75DD2">
        <w:rPr>
          <w:rFonts w:ascii="Arial" w:hAnsi="Arial" w:cs="Arial"/>
          <w:sz w:val="24"/>
          <w:szCs w:val="24"/>
        </w:rPr>
        <w:t>consegna del presente ver</w:t>
      </w:r>
      <w:r>
        <w:rPr>
          <w:rFonts w:ascii="Arial" w:hAnsi="Arial" w:cs="Arial"/>
          <w:sz w:val="24"/>
          <w:szCs w:val="24"/>
        </w:rPr>
        <w:t>bale o da quello di notifica,</w:t>
      </w:r>
      <w:r w:rsidRPr="00D75DD2">
        <w:rPr>
          <w:rFonts w:ascii="Arial" w:hAnsi="Arial" w:cs="Arial"/>
          <w:sz w:val="24"/>
          <w:szCs w:val="24"/>
        </w:rPr>
        <w:t xml:space="preserve"> per fornire eventuali osservazioni o controdeduzioni a</w:t>
      </w:r>
      <w:r>
        <w:rPr>
          <w:rFonts w:ascii="Arial" w:hAnsi="Arial" w:cs="Arial"/>
          <w:sz w:val="24"/>
          <w:szCs w:val="24"/>
        </w:rPr>
        <w:t>:</w:t>
      </w:r>
    </w:p>
    <w:p w:rsidR="00500BE0" w:rsidRDefault="00500BE0" w:rsidP="00500BE0">
      <w:pPr>
        <w:pStyle w:val="Didascalia"/>
        <w:rPr>
          <w:rFonts w:ascii="Arial" w:hAnsi="Arial" w:cs="Arial"/>
          <w:b/>
          <w:spacing w:val="38"/>
          <w:sz w:val="10"/>
          <w:szCs w:val="10"/>
          <w:u w:val="none"/>
        </w:rPr>
      </w:pPr>
    </w:p>
    <w:p w:rsidR="00500BE0" w:rsidRPr="000B61FD" w:rsidRDefault="00500BE0" w:rsidP="00500BE0">
      <w:pPr>
        <w:jc w:val="both"/>
        <w:rPr>
          <w:rFonts w:ascii="Arial" w:hAnsi="Arial" w:cs="Arial"/>
          <w:smallCaps/>
          <w:sz w:val="12"/>
        </w:rPr>
      </w:pPr>
    </w:p>
    <w:p w:rsidR="00500BE0" w:rsidRDefault="00500BE0" w:rsidP="00500BE0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500BE0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ENTE: __________________________________________________________________</w:t>
      </w:r>
    </w:p>
    <w:p w:rsidR="00500BE0" w:rsidRPr="00295BAF" w:rsidRDefault="00500BE0" w:rsidP="00500BE0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500BE0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Indirizzo: ________________________________________________________________</w:t>
      </w:r>
    </w:p>
    <w:p w:rsidR="00500BE0" w:rsidRPr="00295BAF" w:rsidRDefault="00500BE0" w:rsidP="00500BE0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line="276" w:lineRule="auto"/>
        <w:jc w:val="both"/>
        <w:rPr>
          <w:rFonts w:ascii="Arial" w:eastAsia="Batang" w:hAnsi="Arial" w:cs="Arial"/>
          <w:i/>
          <w:sz w:val="24"/>
          <w:szCs w:val="24"/>
        </w:rPr>
      </w:pPr>
    </w:p>
    <w:p w:rsidR="00500BE0" w:rsidRPr="00295BAF" w:rsidRDefault="00500BE0" w:rsidP="00500BE0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 xml:space="preserve">○ Referenti: _______________________________________________________________ </w:t>
      </w:r>
    </w:p>
    <w:p w:rsidR="00500BE0" w:rsidRPr="00295BAF" w:rsidRDefault="00500BE0" w:rsidP="00500BE0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500BE0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Telefono:___/___________ Fax: ___/____________</w:t>
      </w:r>
    </w:p>
    <w:p w:rsidR="00500BE0" w:rsidRPr="00295BAF" w:rsidRDefault="00500BE0" w:rsidP="00500BE0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line="276" w:lineRule="auto"/>
        <w:rPr>
          <w:rFonts w:ascii="Arial" w:eastAsia="Batang" w:hAnsi="Arial" w:cs="Arial"/>
          <w:b/>
          <w:sz w:val="24"/>
          <w:szCs w:val="24"/>
        </w:rPr>
      </w:pPr>
    </w:p>
    <w:p w:rsidR="00500BE0" w:rsidRPr="00295BAF" w:rsidRDefault="00500BE0" w:rsidP="00500BE0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 - mail: ________________________________________________________________</w:t>
      </w:r>
    </w:p>
    <w:p w:rsidR="00500BE0" w:rsidRPr="00295BAF" w:rsidRDefault="00500BE0" w:rsidP="00500BE0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Default="00500BE0" w:rsidP="00500BE0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:rsidR="00500BE0" w:rsidRPr="00442000" w:rsidRDefault="00500BE0" w:rsidP="00500BE0">
      <w:pPr>
        <w:pStyle w:val="Pidipagina"/>
        <w:tabs>
          <w:tab w:val="clear" w:pos="4819"/>
          <w:tab w:val="clear" w:pos="9638"/>
        </w:tabs>
        <w:spacing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t>Eventuali provvedimenti che l’Ente responsabile vorrà</w:t>
      </w:r>
      <w:r>
        <w:rPr>
          <w:rFonts w:ascii="Arial" w:eastAsia="Batang" w:hAnsi="Arial" w:cs="Arial"/>
          <w:sz w:val="24"/>
          <w:szCs w:val="28"/>
        </w:rPr>
        <w:t xml:space="preserve"> adottare saranno resi noti al S</w:t>
      </w:r>
      <w:r w:rsidRPr="00442000">
        <w:rPr>
          <w:rFonts w:ascii="Arial" w:eastAsia="Batang" w:hAnsi="Arial" w:cs="Arial"/>
          <w:sz w:val="24"/>
          <w:szCs w:val="28"/>
        </w:rPr>
        <w:t xml:space="preserve">oggetto </w:t>
      </w:r>
      <w:r>
        <w:rPr>
          <w:rFonts w:ascii="Arial" w:eastAsia="Batang" w:hAnsi="Arial" w:cs="Arial"/>
          <w:sz w:val="24"/>
          <w:szCs w:val="28"/>
        </w:rPr>
        <w:t xml:space="preserve"> </w:t>
      </w:r>
      <w:r w:rsidR="00D6725C">
        <w:rPr>
          <w:rFonts w:ascii="Arial" w:eastAsia="Batang" w:hAnsi="Arial" w:cs="Arial"/>
          <w:sz w:val="24"/>
          <w:szCs w:val="28"/>
        </w:rPr>
        <w:t>Promotore</w:t>
      </w:r>
      <w:r w:rsidR="00D6725C">
        <w:rPr>
          <w:rFonts w:ascii="Arial" w:hAnsi="Arial" w:cs="Arial"/>
          <w:sz w:val="24"/>
          <w:szCs w:val="24"/>
          <w:u w:val="single"/>
        </w:rPr>
        <w:t>(solo se diverso dall’Ente titolare del controllo)</w:t>
      </w:r>
      <w:r>
        <w:rPr>
          <w:rFonts w:ascii="Arial" w:eastAsia="Batang" w:hAnsi="Arial" w:cs="Arial"/>
          <w:sz w:val="24"/>
          <w:szCs w:val="28"/>
        </w:rPr>
        <w:t>/</w:t>
      </w:r>
      <w:r>
        <w:rPr>
          <w:rFonts w:ascii="Arial" w:hAnsi="Arial" w:cs="Arial"/>
          <w:sz w:val="24"/>
          <w:szCs w:val="24"/>
        </w:rPr>
        <w:t>Soggetto</w:t>
      </w:r>
      <w:r w:rsidRPr="00B857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 w:rsidRPr="00B857E0">
        <w:rPr>
          <w:rFonts w:ascii="Arial" w:hAnsi="Arial" w:cs="Arial"/>
          <w:sz w:val="24"/>
          <w:szCs w:val="24"/>
        </w:rPr>
        <w:t>spitante</w:t>
      </w:r>
      <w:r w:rsidRPr="00442000">
        <w:rPr>
          <w:rFonts w:ascii="Arial" w:eastAsia="Batang" w:hAnsi="Arial" w:cs="Arial"/>
          <w:sz w:val="24"/>
          <w:szCs w:val="28"/>
        </w:rPr>
        <w:t xml:space="preserve"> con comunicazione formale. </w:t>
      </w:r>
    </w:p>
    <w:p w:rsidR="00500BE0" w:rsidRDefault="00500BE0" w:rsidP="00500BE0">
      <w:pPr>
        <w:pStyle w:val="Pidipagina"/>
        <w:tabs>
          <w:tab w:val="clear" w:pos="4819"/>
          <w:tab w:val="clear" w:pos="9638"/>
        </w:tabs>
        <w:spacing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>in lettere 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allegati.</w:t>
      </w:r>
    </w:p>
    <w:p w:rsidR="00500BE0" w:rsidRDefault="00500BE0" w:rsidP="00500BE0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:rsidR="00500BE0" w:rsidRDefault="00500BE0" w:rsidP="00500BE0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:rsidR="00500BE0" w:rsidRPr="003E2E0C" w:rsidRDefault="00500BE0" w:rsidP="00500BE0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:rsidR="00500BE0" w:rsidRDefault="00500BE0" w:rsidP="00500BE0">
      <w:pPr>
        <w:rPr>
          <w:rFonts w:ascii="Arial" w:hAnsi="Arial" w:cs="Arial"/>
          <w:i/>
          <w:smallCaps/>
        </w:rPr>
      </w:pPr>
      <w:r w:rsidRPr="00442000">
        <w:rPr>
          <w:rFonts w:ascii="Arial" w:hAnsi="Arial" w:cs="Arial"/>
          <w:i/>
          <w:smallCaps/>
        </w:rPr>
        <w:t>___________, ___.___.</w:t>
      </w:r>
      <w:r w:rsidRPr="00442000">
        <w:rPr>
          <w:rFonts w:ascii="Arial" w:eastAsia="Batang" w:hAnsi="Arial" w:cs="Arial"/>
          <w:szCs w:val="28"/>
        </w:rPr>
        <w:t>20</w:t>
      </w:r>
      <w:r w:rsidRPr="00442000">
        <w:rPr>
          <w:rFonts w:ascii="Arial" w:hAnsi="Arial" w:cs="Arial"/>
          <w:i/>
          <w:smallCaps/>
        </w:rPr>
        <w:t>____</w:t>
      </w:r>
    </w:p>
    <w:p w:rsidR="00500BE0" w:rsidRDefault="00500BE0" w:rsidP="00500BE0">
      <w:pPr>
        <w:rPr>
          <w:rFonts w:ascii="Arial" w:hAnsi="Arial" w:cs="Arial"/>
          <w:i/>
          <w:smallCaps/>
        </w:rPr>
      </w:pPr>
    </w:p>
    <w:p w:rsidR="00500BE0" w:rsidRDefault="00500BE0" w:rsidP="00500BE0">
      <w:pPr>
        <w:rPr>
          <w:rFonts w:ascii="Arial" w:hAnsi="Arial" w:cs="Arial"/>
          <w:i/>
          <w:smallCaps/>
        </w:rPr>
      </w:pPr>
    </w:p>
    <w:p w:rsidR="00500BE0" w:rsidRDefault="00500BE0" w:rsidP="00500BE0">
      <w:pPr>
        <w:rPr>
          <w:rFonts w:ascii="Arial" w:hAnsi="Arial" w:cs="Arial"/>
          <w:i/>
          <w:smallCaps/>
        </w:rPr>
      </w:pPr>
    </w:p>
    <w:tbl>
      <w:tblPr>
        <w:tblW w:w="1049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  <w:gridCol w:w="5386"/>
      </w:tblGrid>
      <w:tr w:rsidR="00500BE0" w:rsidRPr="00442000" w:rsidTr="008D21DB">
        <w:trPr>
          <w:trHeight w:val="708"/>
        </w:trPr>
        <w:tc>
          <w:tcPr>
            <w:tcW w:w="51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8D21DB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:rsidR="00500BE0" w:rsidRPr="00442000" w:rsidRDefault="00500BE0" w:rsidP="008D21DB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Default="00500BE0" w:rsidP="008D21DB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</w:p>
          <w:p w:rsidR="00500BE0" w:rsidRPr="00442000" w:rsidRDefault="00500BE0" w:rsidP="008D21DB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500BE0" w:rsidRPr="00442000" w:rsidTr="008D21DB">
        <w:tc>
          <w:tcPr>
            <w:tcW w:w="51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8D21DB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500BE0" w:rsidRDefault="00500BE0" w:rsidP="008D21DB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>
              <w:rPr>
                <w:rFonts w:ascii="Arial" w:hAnsi="Arial" w:cs="Arial"/>
                <w:sz w:val="24"/>
              </w:rPr>
              <w:t>_______</w:t>
            </w:r>
          </w:p>
          <w:p w:rsidR="00500BE0" w:rsidRPr="00442000" w:rsidRDefault="00500BE0" w:rsidP="008D21DB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Pr="00442000" w:rsidRDefault="00500BE0" w:rsidP="008D21DB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Pr="00442000" w:rsidRDefault="00500BE0" w:rsidP="008D21DB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Pr="00442000" w:rsidRDefault="00500BE0" w:rsidP="008D21DB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>
              <w:rPr>
                <w:rFonts w:ascii="Arial" w:hAnsi="Arial" w:cs="Arial"/>
                <w:sz w:val="24"/>
              </w:rPr>
              <w:t>__</w:t>
            </w:r>
          </w:p>
        </w:tc>
      </w:tr>
      <w:tr w:rsidR="00500BE0" w:rsidRPr="00442000" w:rsidTr="008D21DB">
        <w:trPr>
          <w:trHeight w:val="1180"/>
        </w:trPr>
        <w:tc>
          <w:tcPr>
            <w:tcW w:w="51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8D21DB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Default="00500BE0" w:rsidP="008D21DB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>
              <w:rPr>
                <w:rFonts w:ascii="Arial" w:hAnsi="Arial" w:cs="Arial"/>
                <w:sz w:val="24"/>
              </w:rPr>
              <w:t>_______</w:t>
            </w:r>
          </w:p>
          <w:p w:rsidR="00500BE0" w:rsidRDefault="00500BE0" w:rsidP="008D21DB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Default="00500BE0" w:rsidP="008D21DB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  <w:p w:rsidR="00500BE0" w:rsidRDefault="00500BE0" w:rsidP="008D21DB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>
              <w:rPr>
                <w:rFonts w:ascii="Arial" w:hAnsi="Arial" w:cs="Arial"/>
                <w:sz w:val="24"/>
              </w:rPr>
              <w:t>_______</w:t>
            </w:r>
          </w:p>
          <w:p w:rsidR="00500BE0" w:rsidRDefault="00500BE0" w:rsidP="008D21DB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</w:tc>
      </w:tr>
    </w:tbl>
    <w:p w:rsidR="00500BE0" w:rsidRPr="003E2E0C" w:rsidRDefault="00500BE0" w:rsidP="00500BE0">
      <w:pPr>
        <w:spacing w:line="360" w:lineRule="auto"/>
        <w:jc w:val="both"/>
        <w:rPr>
          <w:rFonts w:ascii="Arial" w:hAnsi="Arial" w:cs="Arial"/>
        </w:rPr>
      </w:pPr>
    </w:p>
    <w:p w:rsidR="00500BE0" w:rsidRDefault="00500BE0">
      <w:pPr>
        <w:jc w:val="center"/>
        <w:rPr>
          <w:rFonts w:ascii="Arial" w:hAnsi="Arial" w:cs="Arial"/>
        </w:rPr>
      </w:pPr>
    </w:p>
    <w:p w:rsidR="00500BE0" w:rsidRDefault="00500BE0">
      <w:pPr>
        <w:jc w:val="center"/>
        <w:rPr>
          <w:rFonts w:ascii="Arial" w:hAnsi="Arial" w:cs="Arial"/>
        </w:rPr>
      </w:pPr>
    </w:p>
    <w:p w:rsidR="00500BE0" w:rsidRDefault="00500BE0">
      <w:pPr>
        <w:jc w:val="center"/>
        <w:rPr>
          <w:rFonts w:ascii="Arial" w:hAnsi="Arial" w:cs="Arial"/>
        </w:rPr>
      </w:pPr>
    </w:p>
    <w:p w:rsidR="00500BE0" w:rsidRDefault="00500BE0">
      <w:pPr>
        <w:jc w:val="center"/>
        <w:rPr>
          <w:rFonts w:ascii="Arial" w:hAnsi="Arial" w:cs="Arial"/>
        </w:rPr>
      </w:pPr>
    </w:p>
    <w:p w:rsidR="00500BE0" w:rsidRDefault="00500BE0">
      <w:pPr>
        <w:jc w:val="center"/>
        <w:rPr>
          <w:rFonts w:ascii="Arial" w:hAnsi="Arial" w:cs="Arial"/>
        </w:rPr>
      </w:pPr>
    </w:p>
    <w:p w:rsidR="00500BE0" w:rsidRDefault="00500BE0">
      <w:pPr>
        <w:jc w:val="center"/>
        <w:rPr>
          <w:rFonts w:ascii="Arial" w:hAnsi="Arial" w:cs="Arial"/>
        </w:rPr>
      </w:pPr>
    </w:p>
    <w:p w:rsidR="005367E8" w:rsidRDefault="00F812F9">
      <w:pPr>
        <w:jc w:val="center"/>
        <w:rPr>
          <w:rFonts w:ascii="Arial" w:hAnsi="Arial" w:cs="Arial"/>
        </w:rPr>
      </w:pPr>
      <w:r w:rsidRPr="000F6E08">
        <w:rPr>
          <w:noProof/>
        </w:rPr>
        <w:drawing>
          <wp:inline distT="0" distB="0" distL="0" distR="0">
            <wp:extent cx="6191250" cy="1266825"/>
            <wp:effectExtent l="0" t="0" r="0" b="0"/>
            <wp:docPr id="2" name="Immagine 2" descr="loghi-FSE-2014-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hi-FSE-2014-202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608" w:rsidRDefault="00715608">
      <w:pPr>
        <w:jc w:val="center"/>
        <w:rPr>
          <w:rFonts w:ascii="Arial" w:hAnsi="Arial" w:cs="Arial"/>
        </w:rPr>
      </w:pPr>
    </w:p>
    <w:p w:rsidR="0057696C" w:rsidRPr="00490A8C" w:rsidRDefault="0057696C" w:rsidP="00490A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C0C0C0"/>
        <w:spacing w:line="240" w:lineRule="exact"/>
        <w:jc w:val="center"/>
        <w:rPr>
          <w:rFonts w:ascii="Arial" w:eastAsia="Batang" w:hAnsi="Arial" w:cs="Arial"/>
          <w:b/>
          <w:sz w:val="8"/>
          <w:szCs w:val="8"/>
        </w:rPr>
      </w:pPr>
    </w:p>
    <w:p w:rsidR="003E2E0C" w:rsidRDefault="00586C21" w:rsidP="00490A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C0C0C0"/>
        <w:spacing w:line="240" w:lineRule="exact"/>
        <w:jc w:val="center"/>
        <w:rPr>
          <w:rFonts w:ascii="Arial" w:eastAsia="Batang" w:hAnsi="Arial" w:cs="Arial"/>
          <w:b/>
          <w:sz w:val="22"/>
          <w:szCs w:val="22"/>
        </w:rPr>
      </w:pPr>
      <w:r>
        <w:rPr>
          <w:rFonts w:ascii="Arial" w:eastAsia="Batang" w:hAnsi="Arial" w:cs="Arial"/>
          <w:b/>
          <w:sz w:val="24"/>
          <w:szCs w:val="24"/>
        </w:rPr>
        <w:t>VERBALE</w:t>
      </w:r>
      <w:r w:rsidR="003E2E0C" w:rsidRPr="00586C21">
        <w:rPr>
          <w:rFonts w:ascii="Arial" w:eastAsia="Batang" w:hAnsi="Arial" w:cs="Arial"/>
          <w:b/>
          <w:sz w:val="24"/>
          <w:szCs w:val="24"/>
        </w:rPr>
        <w:t xml:space="preserve"> CONTROLLO IN LOCO TIROCINIO</w:t>
      </w:r>
      <w:r w:rsidR="00091713" w:rsidRPr="00490A8C">
        <w:rPr>
          <w:rFonts w:ascii="Arial" w:eastAsia="Batang" w:hAnsi="Arial" w:cs="Arial"/>
          <w:sz w:val="22"/>
          <w:szCs w:val="22"/>
        </w:rPr>
        <w:t xml:space="preserve"> </w:t>
      </w:r>
      <w:r w:rsidR="00DF06C1" w:rsidRPr="00586C21">
        <w:rPr>
          <w:rFonts w:ascii="Arial" w:eastAsia="Batang" w:hAnsi="Arial" w:cs="Arial"/>
          <w:b/>
          <w:sz w:val="24"/>
          <w:szCs w:val="24"/>
        </w:rPr>
        <w:t>CURRICULARE</w:t>
      </w:r>
      <w:r w:rsidR="00091713" w:rsidRPr="00490A8C">
        <w:rPr>
          <w:rFonts w:ascii="Arial" w:eastAsia="Batang" w:hAnsi="Arial" w:cs="Arial"/>
          <w:sz w:val="22"/>
          <w:szCs w:val="22"/>
        </w:rPr>
        <w:t xml:space="preserve">   </w:t>
      </w:r>
    </w:p>
    <w:p w:rsidR="00490A8C" w:rsidRPr="00490A8C" w:rsidRDefault="00490A8C" w:rsidP="00490A8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C0C0C0"/>
        <w:spacing w:line="240" w:lineRule="exact"/>
        <w:jc w:val="center"/>
        <w:rPr>
          <w:rFonts w:ascii="Arial" w:eastAsia="Batang" w:hAnsi="Arial" w:cs="Arial"/>
          <w:b/>
          <w:sz w:val="16"/>
          <w:szCs w:val="16"/>
        </w:rPr>
      </w:pPr>
    </w:p>
    <w:p w:rsidR="005367E8" w:rsidRDefault="005367E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szCs w:val="8"/>
          <w:bdr w:val="single" w:sz="4" w:space="0" w:color="auto"/>
          <w:shd w:val="clear" w:color="auto" w:fill="E6E6E6"/>
        </w:rPr>
      </w:pPr>
    </w:p>
    <w:p w:rsidR="005367E8" w:rsidRDefault="005367E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bdr w:val="single" w:sz="4" w:space="0" w:color="auto"/>
          <w:shd w:val="clear" w:color="auto" w:fill="E6E6E6"/>
        </w:rPr>
      </w:pPr>
    </w:p>
    <w:p w:rsidR="00FC1352" w:rsidRDefault="003E2E0C" w:rsidP="001A017F">
      <w:pPr>
        <w:tabs>
          <w:tab w:val="left" w:pos="198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2E0C">
        <w:rPr>
          <w:rFonts w:ascii="Arial" w:hAnsi="Arial" w:cs="Arial"/>
          <w:sz w:val="24"/>
          <w:szCs w:val="24"/>
        </w:rPr>
        <w:t>Il giorno _____/_____/_______ alle ore ______, in riferimento al tirocinio codice ___</w:t>
      </w:r>
      <w:r w:rsidR="00A57EF8">
        <w:rPr>
          <w:rFonts w:ascii="Arial" w:hAnsi="Arial" w:cs="Arial"/>
          <w:sz w:val="24"/>
          <w:szCs w:val="24"/>
        </w:rPr>
        <w:t>_.</w:t>
      </w:r>
      <w:r w:rsidRPr="003E2E0C">
        <w:rPr>
          <w:rFonts w:ascii="Arial" w:hAnsi="Arial" w:cs="Arial"/>
          <w:sz w:val="24"/>
          <w:szCs w:val="24"/>
        </w:rPr>
        <w:t>____</w:t>
      </w:r>
      <w:r w:rsidR="00A57EF8">
        <w:rPr>
          <w:rFonts w:ascii="Arial" w:hAnsi="Arial" w:cs="Arial"/>
          <w:sz w:val="24"/>
          <w:szCs w:val="24"/>
        </w:rPr>
        <w:t>.</w:t>
      </w:r>
      <w:r w:rsidRPr="003E2E0C">
        <w:rPr>
          <w:rFonts w:ascii="Arial" w:hAnsi="Arial" w:cs="Arial"/>
          <w:sz w:val="24"/>
          <w:szCs w:val="24"/>
        </w:rPr>
        <w:t>____</w:t>
      </w:r>
      <w:r w:rsidR="00A57EF8">
        <w:rPr>
          <w:rFonts w:ascii="Arial" w:hAnsi="Arial" w:cs="Arial"/>
          <w:sz w:val="24"/>
          <w:szCs w:val="24"/>
        </w:rPr>
        <w:t>.</w:t>
      </w:r>
      <w:r w:rsidRPr="003E2E0C">
        <w:rPr>
          <w:rFonts w:ascii="Arial" w:hAnsi="Arial" w:cs="Arial"/>
          <w:sz w:val="24"/>
          <w:szCs w:val="24"/>
        </w:rPr>
        <w:t>____</w:t>
      </w:r>
      <w:r w:rsidR="00A57EF8">
        <w:rPr>
          <w:rFonts w:ascii="Arial" w:hAnsi="Arial" w:cs="Arial"/>
          <w:sz w:val="24"/>
          <w:szCs w:val="24"/>
        </w:rPr>
        <w:t>.</w:t>
      </w:r>
      <w:r w:rsidRPr="003E2E0C">
        <w:rPr>
          <w:rFonts w:ascii="Arial" w:hAnsi="Arial" w:cs="Arial"/>
          <w:sz w:val="24"/>
          <w:szCs w:val="24"/>
        </w:rPr>
        <w:t>______</w:t>
      </w:r>
      <w:r w:rsidR="00A57EF8">
        <w:rPr>
          <w:rFonts w:ascii="Arial" w:hAnsi="Arial" w:cs="Arial"/>
          <w:sz w:val="24"/>
          <w:szCs w:val="24"/>
        </w:rPr>
        <w:t xml:space="preserve"> </w:t>
      </w:r>
      <w:r w:rsidRPr="003E2E0C">
        <w:rPr>
          <w:rFonts w:ascii="Arial" w:hAnsi="Arial" w:cs="Arial"/>
          <w:sz w:val="24"/>
          <w:szCs w:val="24"/>
        </w:rPr>
        <w:t xml:space="preserve">i sottoscritti dipendenti della </w:t>
      </w:r>
      <w:r w:rsidR="00A63BDF">
        <w:rPr>
          <w:rFonts w:ascii="Arial" w:hAnsi="Arial" w:cs="Arial"/>
          <w:sz w:val="24"/>
          <w:szCs w:val="24"/>
        </w:rPr>
        <w:t>______________________________</w:t>
      </w:r>
      <w:r w:rsidRPr="003E2E0C">
        <w:rPr>
          <w:rFonts w:ascii="Arial" w:hAnsi="Arial" w:cs="Arial"/>
          <w:sz w:val="24"/>
          <w:szCs w:val="24"/>
        </w:rPr>
        <w:t xml:space="preserve"> _______________________</w:t>
      </w:r>
      <w:r w:rsidR="00A63BDF">
        <w:rPr>
          <w:rFonts w:ascii="Arial" w:hAnsi="Arial" w:cs="Arial"/>
          <w:sz w:val="24"/>
          <w:szCs w:val="24"/>
        </w:rPr>
        <w:t>__</w:t>
      </w:r>
      <w:r w:rsidRPr="003E2E0C">
        <w:rPr>
          <w:rFonts w:ascii="Arial" w:hAnsi="Arial" w:cs="Arial"/>
          <w:sz w:val="24"/>
          <w:szCs w:val="24"/>
        </w:rPr>
        <w:t>/________________________</w:t>
      </w:r>
      <w:r w:rsidR="00A57EF8">
        <w:rPr>
          <w:rFonts w:ascii="Arial" w:hAnsi="Arial" w:cs="Arial"/>
          <w:sz w:val="24"/>
          <w:szCs w:val="24"/>
        </w:rPr>
        <w:t>_</w:t>
      </w:r>
      <w:r w:rsidR="00083711" w:rsidRPr="00083711">
        <w:rPr>
          <w:rFonts w:ascii="Arial" w:hAnsi="Arial" w:cs="Arial"/>
          <w:sz w:val="24"/>
          <w:szCs w:val="24"/>
        </w:rPr>
        <w:t xml:space="preserve"> </w:t>
      </w:r>
      <w:r w:rsidR="00083711">
        <w:rPr>
          <w:rFonts w:ascii="Arial" w:hAnsi="Arial" w:cs="Arial"/>
          <w:sz w:val="24"/>
          <w:szCs w:val="24"/>
        </w:rPr>
        <w:t>e</w:t>
      </w:r>
      <w:r w:rsidR="00083711" w:rsidRPr="00083711">
        <w:rPr>
          <w:rFonts w:ascii="Arial" w:hAnsi="Arial" w:cs="Arial"/>
          <w:sz w:val="24"/>
          <w:szCs w:val="24"/>
        </w:rPr>
        <w:t>nte titolare del controllo</w:t>
      </w:r>
      <w:r w:rsidR="00083711">
        <w:rPr>
          <w:rFonts w:ascii="Arial" w:hAnsi="Arial" w:cs="Arial"/>
          <w:sz w:val="24"/>
          <w:szCs w:val="24"/>
        </w:rPr>
        <w:t>,</w:t>
      </w:r>
      <w:r w:rsidRPr="003E2E0C">
        <w:rPr>
          <w:rFonts w:ascii="Arial" w:hAnsi="Arial" w:cs="Arial"/>
          <w:sz w:val="24"/>
          <w:szCs w:val="24"/>
        </w:rPr>
        <w:t xml:space="preserve"> si sono recati presso</w:t>
      </w:r>
      <w:r w:rsidR="00612EBB">
        <w:rPr>
          <w:rFonts w:ascii="Arial" w:hAnsi="Arial" w:cs="Arial"/>
          <w:sz w:val="24"/>
          <w:szCs w:val="24"/>
        </w:rPr>
        <w:t xml:space="preserve"> </w:t>
      </w:r>
      <w:r w:rsidRPr="003E2E0C">
        <w:rPr>
          <w:rFonts w:ascii="Arial" w:hAnsi="Arial" w:cs="Arial"/>
          <w:sz w:val="24"/>
          <w:szCs w:val="24"/>
        </w:rPr>
        <w:t xml:space="preserve"> la sede</w:t>
      </w:r>
      <w:r w:rsidR="00612EBB">
        <w:rPr>
          <w:rFonts w:ascii="Arial" w:hAnsi="Arial" w:cs="Arial"/>
          <w:sz w:val="24"/>
          <w:szCs w:val="24"/>
        </w:rPr>
        <w:t xml:space="preserve"> </w:t>
      </w:r>
      <w:r w:rsidRPr="003E2E0C">
        <w:rPr>
          <w:rFonts w:ascii="Arial" w:hAnsi="Arial" w:cs="Arial"/>
          <w:sz w:val="24"/>
          <w:szCs w:val="24"/>
        </w:rPr>
        <w:t xml:space="preserve"> di </w:t>
      </w:r>
      <w:r w:rsidR="00A57EF8">
        <w:rPr>
          <w:rFonts w:ascii="Arial" w:hAnsi="Arial" w:cs="Arial"/>
          <w:sz w:val="24"/>
          <w:szCs w:val="24"/>
        </w:rPr>
        <w:t xml:space="preserve"> </w:t>
      </w:r>
      <w:r w:rsidRPr="003E2E0C">
        <w:rPr>
          <w:rFonts w:ascii="Arial" w:hAnsi="Arial" w:cs="Arial"/>
          <w:sz w:val="24"/>
          <w:szCs w:val="24"/>
        </w:rPr>
        <w:t>svolgimento dell’attivi</w:t>
      </w:r>
      <w:r w:rsidR="00FC1352">
        <w:rPr>
          <w:rFonts w:ascii="Arial" w:hAnsi="Arial" w:cs="Arial"/>
          <w:sz w:val="24"/>
          <w:szCs w:val="24"/>
        </w:rPr>
        <w:t xml:space="preserve">tà di tirocinio svolto da </w:t>
      </w:r>
      <w:r w:rsidRPr="003E2E0C">
        <w:rPr>
          <w:rFonts w:ascii="Arial" w:hAnsi="Arial" w:cs="Arial"/>
          <w:sz w:val="24"/>
          <w:szCs w:val="24"/>
        </w:rPr>
        <w:t>_________</w:t>
      </w:r>
      <w:r w:rsidR="00D805DE">
        <w:rPr>
          <w:rFonts w:ascii="Arial" w:hAnsi="Arial" w:cs="Arial"/>
          <w:sz w:val="24"/>
          <w:szCs w:val="24"/>
        </w:rPr>
        <w:t>____________</w:t>
      </w:r>
      <w:r w:rsidR="00B370F6">
        <w:rPr>
          <w:rFonts w:ascii="Arial" w:hAnsi="Arial" w:cs="Arial"/>
          <w:sz w:val="24"/>
          <w:szCs w:val="24"/>
        </w:rPr>
        <w:t xml:space="preserve"> </w:t>
      </w:r>
      <w:r w:rsidR="00551266">
        <w:rPr>
          <w:rFonts w:ascii="Arial" w:hAnsi="Arial" w:cs="Arial"/>
          <w:sz w:val="24"/>
          <w:szCs w:val="24"/>
        </w:rPr>
        <w:t xml:space="preserve"> presso il S</w:t>
      </w:r>
      <w:r w:rsidR="00B370F6">
        <w:rPr>
          <w:rFonts w:ascii="Arial" w:hAnsi="Arial" w:cs="Arial"/>
          <w:sz w:val="24"/>
          <w:szCs w:val="24"/>
        </w:rPr>
        <w:t>oggetto O</w:t>
      </w:r>
      <w:r w:rsidRPr="003E2E0C">
        <w:rPr>
          <w:rFonts w:ascii="Arial" w:hAnsi="Arial" w:cs="Arial"/>
          <w:sz w:val="24"/>
          <w:szCs w:val="24"/>
        </w:rPr>
        <w:t>spitante denominato</w:t>
      </w:r>
      <w:r w:rsidR="00C952D8">
        <w:rPr>
          <w:rFonts w:ascii="Arial" w:hAnsi="Arial" w:cs="Arial"/>
          <w:sz w:val="24"/>
          <w:szCs w:val="24"/>
        </w:rPr>
        <w:t xml:space="preserve"> </w:t>
      </w:r>
      <w:r w:rsidRPr="003E2E0C">
        <w:rPr>
          <w:rFonts w:ascii="Arial" w:hAnsi="Arial" w:cs="Arial"/>
          <w:sz w:val="24"/>
          <w:szCs w:val="24"/>
        </w:rPr>
        <w:t>_________________________________con sede nel Comune</w:t>
      </w:r>
      <w:r w:rsidR="00D805DE">
        <w:rPr>
          <w:rFonts w:ascii="Arial" w:hAnsi="Arial" w:cs="Arial"/>
          <w:sz w:val="24"/>
          <w:szCs w:val="24"/>
        </w:rPr>
        <w:t xml:space="preserve"> </w:t>
      </w:r>
      <w:r w:rsidRPr="003E2E0C">
        <w:rPr>
          <w:rFonts w:ascii="Arial" w:hAnsi="Arial" w:cs="Arial"/>
          <w:sz w:val="24"/>
          <w:szCs w:val="24"/>
        </w:rPr>
        <w:t>di ____________________</w:t>
      </w:r>
      <w:r>
        <w:rPr>
          <w:rFonts w:ascii="Arial" w:hAnsi="Arial" w:cs="Arial"/>
          <w:sz w:val="24"/>
          <w:szCs w:val="24"/>
        </w:rPr>
        <w:t>,</w:t>
      </w:r>
      <w:r w:rsidR="00612EBB">
        <w:rPr>
          <w:rFonts w:ascii="Arial" w:hAnsi="Arial" w:cs="Arial"/>
          <w:sz w:val="24"/>
          <w:szCs w:val="24"/>
        </w:rPr>
        <w:t>Via</w:t>
      </w:r>
      <w:r w:rsidRPr="003E2E0C">
        <w:rPr>
          <w:rFonts w:ascii="Arial" w:hAnsi="Arial" w:cs="Arial"/>
          <w:sz w:val="24"/>
          <w:szCs w:val="24"/>
        </w:rPr>
        <w:t>______________________</w:t>
      </w:r>
      <w:r w:rsidR="00D805DE">
        <w:rPr>
          <w:rFonts w:ascii="Arial" w:hAnsi="Arial" w:cs="Arial"/>
          <w:sz w:val="24"/>
          <w:szCs w:val="24"/>
        </w:rPr>
        <w:t>__________________</w:t>
      </w:r>
      <w:r w:rsidR="00327817">
        <w:rPr>
          <w:rFonts w:ascii="Arial" w:hAnsi="Arial" w:cs="Arial"/>
          <w:sz w:val="24"/>
          <w:szCs w:val="24"/>
        </w:rPr>
        <w:t xml:space="preserve"> (____)</w:t>
      </w:r>
      <w:r w:rsidRPr="003E2E0C">
        <w:rPr>
          <w:rFonts w:ascii="Arial" w:hAnsi="Arial" w:cs="Arial"/>
          <w:sz w:val="24"/>
          <w:szCs w:val="24"/>
        </w:rPr>
        <w:br/>
      </w:r>
      <w:r w:rsidR="00FC1352">
        <w:rPr>
          <w:rFonts w:ascii="Arial" w:hAnsi="Arial" w:cs="Arial"/>
          <w:sz w:val="24"/>
          <w:szCs w:val="24"/>
        </w:rPr>
        <w:t xml:space="preserve">e il cui tutor </w:t>
      </w:r>
      <w:r w:rsidR="00973DF1">
        <w:rPr>
          <w:rFonts w:ascii="Arial" w:hAnsi="Arial" w:cs="Arial"/>
          <w:sz w:val="24"/>
          <w:szCs w:val="24"/>
        </w:rPr>
        <w:t xml:space="preserve">aziendale </w:t>
      </w:r>
      <w:r w:rsidR="00FC1352">
        <w:rPr>
          <w:rFonts w:ascii="Arial" w:hAnsi="Arial" w:cs="Arial"/>
          <w:sz w:val="24"/>
          <w:szCs w:val="24"/>
        </w:rPr>
        <w:t>risulta essere</w:t>
      </w:r>
      <w:r w:rsidR="00973DF1">
        <w:rPr>
          <w:rFonts w:ascii="Arial" w:hAnsi="Arial" w:cs="Arial"/>
          <w:sz w:val="24"/>
          <w:szCs w:val="24"/>
        </w:rPr>
        <w:t xml:space="preserve"> </w:t>
      </w:r>
      <w:r w:rsidR="00FC1352">
        <w:rPr>
          <w:rFonts w:ascii="Arial" w:hAnsi="Arial" w:cs="Arial"/>
          <w:sz w:val="24"/>
          <w:szCs w:val="24"/>
        </w:rPr>
        <w:t>___________________________</w:t>
      </w:r>
      <w:r w:rsidR="00973DF1">
        <w:rPr>
          <w:rFonts w:ascii="Arial" w:hAnsi="Arial" w:cs="Arial"/>
          <w:sz w:val="24"/>
          <w:szCs w:val="24"/>
        </w:rPr>
        <w:t>_________</w:t>
      </w:r>
      <w:r w:rsidR="00FC1352">
        <w:rPr>
          <w:rFonts w:ascii="Arial" w:hAnsi="Arial" w:cs="Arial"/>
          <w:sz w:val="24"/>
          <w:szCs w:val="24"/>
        </w:rPr>
        <w:t xml:space="preserve"> </w:t>
      </w:r>
      <w:r w:rsidRPr="003E2E0C">
        <w:rPr>
          <w:rFonts w:ascii="Arial" w:hAnsi="Arial" w:cs="Arial"/>
          <w:sz w:val="24"/>
          <w:szCs w:val="24"/>
        </w:rPr>
        <w:t xml:space="preserve">per effettuare la visita di controllo prevista </w:t>
      </w:r>
      <w:r w:rsidR="00DF06C1">
        <w:rPr>
          <w:rFonts w:ascii="Arial" w:hAnsi="Arial" w:cs="Arial"/>
          <w:sz w:val="24"/>
          <w:szCs w:val="24"/>
        </w:rPr>
        <w:t xml:space="preserve">dalla normativa </w:t>
      </w:r>
      <w:r w:rsidR="004F6111">
        <w:rPr>
          <w:rFonts w:ascii="Arial" w:hAnsi="Arial" w:cs="Arial"/>
          <w:sz w:val="24"/>
          <w:szCs w:val="24"/>
        </w:rPr>
        <w:t>regionale (</w:t>
      </w:r>
      <w:r w:rsidR="00FC1352">
        <w:rPr>
          <w:rFonts w:ascii="Arial" w:hAnsi="Arial" w:cs="Arial"/>
          <w:sz w:val="24"/>
          <w:szCs w:val="24"/>
        </w:rPr>
        <w:t>__________</w:t>
      </w:r>
      <w:r w:rsidR="004F6111">
        <w:rPr>
          <w:rFonts w:ascii="Arial" w:hAnsi="Arial" w:cs="Arial"/>
          <w:sz w:val="24"/>
          <w:szCs w:val="24"/>
        </w:rPr>
        <w:t>_______________________</w:t>
      </w:r>
      <w:r w:rsidR="00D805DE">
        <w:rPr>
          <w:rFonts w:ascii="Arial" w:hAnsi="Arial" w:cs="Arial"/>
          <w:sz w:val="24"/>
          <w:szCs w:val="24"/>
        </w:rPr>
        <w:t>__</w:t>
      </w:r>
      <w:r w:rsidR="004F6111">
        <w:rPr>
          <w:rFonts w:ascii="Arial" w:hAnsi="Arial" w:cs="Arial"/>
          <w:sz w:val="24"/>
          <w:szCs w:val="24"/>
        </w:rPr>
        <w:t>)</w:t>
      </w:r>
      <w:r w:rsidR="00FC1352">
        <w:rPr>
          <w:rFonts w:ascii="Arial" w:hAnsi="Arial" w:cs="Arial"/>
          <w:sz w:val="24"/>
          <w:szCs w:val="24"/>
        </w:rPr>
        <w:t>.</w:t>
      </w:r>
    </w:p>
    <w:p w:rsidR="001C2B83" w:rsidRDefault="001C2B83" w:rsidP="001A017F">
      <w:pPr>
        <w:tabs>
          <w:tab w:val="left" w:pos="198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C2B83" w:rsidRDefault="001C2B83" w:rsidP="001A017F">
      <w:pPr>
        <w:tabs>
          <w:tab w:val="left" w:pos="198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sottoscritti incaricati al controllo </w:t>
      </w:r>
      <w:r w:rsidRPr="001C2B83">
        <w:rPr>
          <w:rFonts w:ascii="Arial" w:hAnsi="Arial" w:cs="Arial"/>
          <w:sz w:val="24"/>
          <w:szCs w:val="24"/>
        </w:rPr>
        <w:t>DICHIARA</w:t>
      </w:r>
      <w:r>
        <w:rPr>
          <w:rFonts w:ascii="Arial" w:hAnsi="Arial" w:cs="Arial"/>
          <w:sz w:val="24"/>
          <w:szCs w:val="24"/>
        </w:rPr>
        <w:t>NO</w:t>
      </w:r>
      <w:r w:rsidRPr="001C2B83">
        <w:rPr>
          <w:rFonts w:ascii="Arial" w:hAnsi="Arial" w:cs="Arial"/>
          <w:sz w:val="24"/>
          <w:szCs w:val="24"/>
        </w:rPr>
        <w:t xml:space="preserve"> che non sussistono situazioni di conflitto di interesse (ai sensi del Codice di Comportamento dei dipendenti della Regione Umbria approvato con DGR n. 83/2016, art. 54, comma 5, D.Lgs. n. 165 del 2001 – D.P.R. n. 62 del 2013)</w:t>
      </w:r>
      <w:r>
        <w:rPr>
          <w:rFonts w:ascii="Arial" w:hAnsi="Arial" w:cs="Arial"/>
          <w:sz w:val="24"/>
          <w:szCs w:val="24"/>
        </w:rPr>
        <w:t>.</w:t>
      </w:r>
    </w:p>
    <w:p w:rsidR="001C2B83" w:rsidRDefault="001C2B83" w:rsidP="001A017F">
      <w:pPr>
        <w:tabs>
          <w:tab w:val="left" w:pos="198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9463D" w:rsidRDefault="001A017F" w:rsidP="001A017F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In rappresentanza del Soggetto</w:t>
      </w:r>
      <w:r w:rsidR="00B370F6">
        <w:rPr>
          <w:rFonts w:ascii="Arial" w:eastAsia="Batang" w:hAnsi="Arial" w:cs="Arial"/>
          <w:sz w:val="24"/>
          <w:szCs w:val="24"/>
        </w:rPr>
        <w:t xml:space="preserve"> O</w:t>
      </w:r>
      <w:r w:rsidR="0049463D">
        <w:rPr>
          <w:rFonts w:ascii="Arial" w:eastAsia="Batang" w:hAnsi="Arial" w:cs="Arial"/>
          <w:sz w:val="24"/>
          <w:szCs w:val="24"/>
        </w:rPr>
        <w:t xml:space="preserve">spitante </w:t>
      </w:r>
      <w:r w:rsidR="0049463D" w:rsidRPr="003E2E0C">
        <w:rPr>
          <w:rFonts w:ascii="Arial" w:eastAsia="Batang" w:hAnsi="Arial" w:cs="Arial"/>
          <w:sz w:val="24"/>
          <w:szCs w:val="24"/>
        </w:rPr>
        <w:t>è presente il/la sig./sig.</w:t>
      </w:r>
      <w:r w:rsidR="0049463D" w:rsidRPr="003E2E0C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="0049463D" w:rsidRPr="003E2E0C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="0049463D" w:rsidRPr="003E2E0C">
        <w:rPr>
          <w:rFonts w:ascii="Arial" w:eastAsia="Batang" w:hAnsi="Arial" w:cs="Arial"/>
          <w:sz w:val="24"/>
          <w:szCs w:val="24"/>
        </w:rPr>
        <w:t>______________________</w:t>
      </w:r>
      <w:r w:rsidR="0049463D">
        <w:rPr>
          <w:rFonts w:ascii="Arial" w:eastAsia="Batang" w:hAnsi="Arial" w:cs="Arial"/>
          <w:sz w:val="24"/>
          <w:szCs w:val="24"/>
        </w:rPr>
        <w:t>_____</w:t>
      </w:r>
      <w:r w:rsidR="007A3780">
        <w:rPr>
          <w:rFonts w:ascii="Arial" w:eastAsia="Batang" w:hAnsi="Arial" w:cs="Arial"/>
          <w:sz w:val="24"/>
          <w:szCs w:val="24"/>
        </w:rPr>
        <w:t>_________</w:t>
      </w:r>
      <w:r w:rsidR="0049463D" w:rsidRPr="003E2E0C">
        <w:rPr>
          <w:rFonts w:ascii="Arial" w:eastAsia="Batang" w:hAnsi="Arial" w:cs="Arial"/>
          <w:b/>
          <w:smallCaps/>
          <w:sz w:val="24"/>
          <w:szCs w:val="24"/>
        </w:rPr>
        <w:t xml:space="preserve"> </w:t>
      </w:r>
      <w:r w:rsidR="0049463D" w:rsidRPr="003E2E0C">
        <w:rPr>
          <w:rFonts w:ascii="Arial" w:eastAsia="Batang" w:hAnsi="Arial" w:cs="Arial"/>
          <w:sz w:val="24"/>
          <w:szCs w:val="24"/>
        </w:rPr>
        <w:t>in qualità di</w:t>
      </w:r>
      <w:r w:rsidR="0049463D" w:rsidRPr="003E2E0C">
        <w:rPr>
          <w:rFonts w:ascii="Arial" w:eastAsia="Batang" w:hAnsi="Arial" w:cs="Arial"/>
          <w:smallCaps/>
          <w:sz w:val="24"/>
          <w:szCs w:val="24"/>
        </w:rPr>
        <w:t xml:space="preserve">  ________</w:t>
      </w:r>
      <w:r w:rsidR="007A3780">
        <w:rPr>
          <w:rFonts w:ascii="Arial" w:eastAsia="Batang" w:hAnsi="Arial" w:cs="Arial"/>
          <w:sz w:val="24"/>
          <w:szCs w:val="24"/>
        </w:rPr>
        <w:t>_______________________</w:t>
      </w:r>
      <w:r w:rsidR="0049463D" w:rsidRPr="003E2E0C">
        <w:rPr>
          <w:rFonts w:ascii="Arial" w:eastAsia="Batang" w:hAnsi="Arial" w:cs="Arial"/>
          <w:sz w:val="24"/>
          <w:szCs w:val="24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25"/>
        <w:gridCol w:w="7969"/>
      </w:tblGrid>
      <w:tr w:rsidR="00AC7B95" w:rsidTr="00AC7B95">
        <w:tc>
          <w:tcPr>
            <w:tcW w:w="2235" w:type="dxa"/>
            <w:vAlign w:val="center"/>
          </w:tcPr>
          <w:p w:rsidR="00AC7B95" w:rsidRDefault="00AC7B95" w:rsidP="00AC7B95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Il tirocinante</w:t>
            </w:r>
          </w:p>
        </w:tc>
        <w:tc>
          <w:tcPr>
            <w:tcW w:w="425" w:type="dxa"/>
            <w:vAlign w:val="center"/>
          </w:tcPr>
          <w:p w:rsidR="00AC7B95" w:rsidRDefault="00AC7B95" w:rsidP="00AC7B95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7969" w:type="dxa"/>
            <w:vAlign w:val="center"/>
          </w:tcPr>
          <w:p w:rsidR="00AC7B95" w:rsidRDefault="00AC7B95" w:rsidP="00AC7B95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766634">
              <w:rPr>
                <w:rFonts w:ascii="Arial" w:eastAsia="Batang" w:hAnsi="Arial" w:cs="Arial"/>
                <w:sz w:val="24"/>
                <w:szCs w:val="24"/>
              </w:rPr>
              <w:t>è presente</w:t>
            </w:r>
          </w:p>
        </w:tc>
      </w:tr>
      <w:tr w:rsidR="00AC7B95" w:rsidTr="00AC7B95">
        <w:tc>
          <w:tcPr>
            <w:tcW w:w="2235" w:type="dxa"/>
          </w:tcPr>
          <w:p w:rsidR="00AC7B95" w:rsidRDefault="00AC7B95" w:rsidP="004F6111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C7B95" w:rsidRDefault="00AC7B95" w:rsidP="00AC7B95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7969" w:type="dxa"/>
            <w:vAlign w:val="center"/>
          </w:tcPr>
          <w:p w:rsidR="00AC7B95" w:rsidRDefault="00AC7B95" w:rsidP="00AC7B95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766634">
              <w:rPr>
                <w:rFonts w:ascii="Arial" w:eastAsia="Batang" w:hAnsi="Arial" w:cs="Arial"/>
                <w:sz w:val="24"/>
                <w:szCs w:val="24"/>
              </w:rPr>
              <w:t>non è presente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(per la seguente motivazione _____________________)</w:t>
            </w:r>
          </w:p>
        </w:tc>
      </w:tr>
      <w:tr w:rsidR="00AC7B95" w:rsidTr="00AC7B95">
        <w:tc>
          <w:tcPr>
            <w:tcW w:w="2235" w:type="dxa"/>
            <w:vAlign w:val="center"/>
          </w:tcPr>
          <w:p w:rsidR="00AC7B95" w:rsidRDefault="00AC7B95" w:rsidP="00AC7B95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 xml:space="preserve">Il tutor aziendale     </w:t>
            </w:r>
          </w:p>
        </w:tc>
        <w:tc>
          <w:tcPr>
            <w:tcW w:w="425" w:type="dxa"/>
          </w:tcPr>
          <w:p w:rsidR="00AC7B95" w:rsidRDefault="00AC7B95" w:rsidP="004F6111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7969" w:type="dxa"/>
          </w:tcPr>
          <w:p w:rsidR="00AC7B95" w:rsidRDefault="00AC7B95" w:rsidP="004F6111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766634">
              <w:rPr>
                <w:rFonts w:ascii="Arial" w:eastAsia="Batang" w:hAnsi="Arial" w:cs="Arial"/>
                <w:sz w:val="24"/>
                <w:szCs w:val="24"/>
              </w:rPr>
              <w:t>è presente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         </w:t>
            </w:r>
            <w:r w:rsidRPr="002B3A62">
              <w:rPr>
                <w:rFonts w:eastAsia="Batang"/>
                <w:sz w:val="32"/>
                <w:szCs w:val="32"/>
              </w:rPr>
              <w:t>□</w:t>
            </w:r>
            <w:r>
              <w:rPr>
                <w:rFonts w:eastAsia="Batang"/>
                <w:sz w:val="32"/>
                <w:szCs w:val="32"/>
              </w:rPr>
              <w:t xml:space="preserve"> </w:t>
            </w:r>
            <w:r w:rsidRPr="00766634">
              <w:rPr>
                <w:rFonts w:ascii="Arial" w:eastAsia="Batang" w:hAnsi="Arial" w:cs="Arial"/>
                <w:sz w:val="24"/>
                <w:szCs w:val="24"/>
              </w:rPr>
              <w:t>non è presente</w:t>
            </w:r>
          </w:p>
        </w:tc>
      </w:tr>
    </w:tbl>
    <w:p w:rsidR="00C23B75" w:rsidRDefault="00C23B75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25"/>
        <w:gridCol w:w="7969"/>
      </w:tblGrid>
      <w:tr w:rsidR="003E0258" w:rsidTr="003E0258">
        <w:tc>
          <w:tcPr>
            <w:tcW w:w="10629" w:type="dxa"/>
            <w:gridSpan w:val="3"/>
            <w:vAlign w:val="center"/>
          </w:tcPr>
          <w:p w:rsidR="003E0258" w:rsidRDefault="003E0258" w:rsidP="00602410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E’ stato concordato tra Soggetto Ospitante e Tirocinante un orario standard?</w:t>
            </w:r>
          </w:p>
        </w:tc>
      </w:tr>
      <w:tr w:rsidR="003E0258" w:rsidTr="003E0258">
        <w:tc>
          <w:tcPr>
            <w:tcW w:w="2235" w:type="dxa"/>
          </w:tcPr>
          <w:p w:rsidR="003E0258" w:rsidRDefault="003E0258" w:rsidP="00602410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3E0258" w:rsidRDefault="003E0258" w:rsidP="00602410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7969" w:type="dxa"/>
            <w:vAlign w:val="center"/>
          </w:tcPr>
          <w:p w:rsidR="003E0258" w:rsidRDefault="003E0258" w:rsidP="003E025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si   (indicare la modalità ______________________________________)</w:t>
            </w:r>
          </w:p>
        </w:tc>
      </w:tr>
      <w:tr w:rsidR="003E0258" w:rsidTr="003E0258">
        <w:tc>
          <w:tcPr>
            <w:tcW w:w="2235" w:type="dxa"/>
            <w:vAlign w:val="center"/>
          </w:tcPr>
          <w:p w:rsidR="003E0258" w:rsidRDefault="003E0258" w:rsidP="00602410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3E0258" w:rsidRDefault="003E0258" w:rsidP="00602410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7969" w:type="dxa"/>
            <w:vAlign w:val="center"/>
          </w:tcPr>
          <w:p w:rsidR="003E0258" w:rsidRDefault="003E0258" w:rsidP="003E025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no</w:t>
            </w:r>
          </w:p>
        </w:tc>
      </w:tr>
    </w:tbl>
    <w:p w:rsidR="004F6111" w:rsidRDefault="004F6111" w:rsidP="004F6111">
      <w:pPr>
        <w:tabs>
          <w:tab w:val="left" w:pos="1988"/>
        </w:tabs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Il registro è conservato presso la sede di svolgimento del tirocinio?       </w:t>
      </w:r>
      <w:r>
        <w:rPr>
          <w:rFonts w:ascii="Arial" w:eastAsia="Batang" w:hAnsi="Arial" w:cs="Arial"/>
          <w:sz w:val="24"/>
          <w:szCs w:val="24"/>
        </w:rPr>
        <w:tab/>
      </w:r>
      <w:r>
        <w:rPr>
          <w:rFonts w:ascii="Arial" w:eastAsia="Batang" w:hAnsi="Arial" w:cs="Arial"/>
          <w:sz w:val="24"/>
          <w:szCs w:val="24"/>
        </w:rPr>
        <w:tab/>
        <w:t xml:space="preserve">        </w:t>
      </w:r>
      <w:r w:rsidRPr="002B3A62">
        <w:rPr>
          <w:rFonts w:eastAsia="Batang"/>
          <w:sz w:val="32"/>
          <w:szCs w:val="32"/>
        </w:rPr>
        <w:t>□</w:t>
      </w:r>
      <w:r>
        <w:rPr>
          <w:rFonts w:eastAsia="Batang"/>
          <w:sz w:val="32"/>
          <w:szCs w:val="32"/>
        </w:rPr>
        <w:t xml:space="preserve"> </w:t>
      </w:r>
      <w:r>
        <w:rPr>
          <w:rFonts w:ascii="Arial" w:eastAsia="Batang" w:hAnsi="Arial" w:cs="Arial"/>
          <w:sz w:val="24"/>
          <w:szCs w:val="24"/>
        </w:rPr>
        <w:t xml:space="preserve">si  </w:t>
      </w:r>
      <w:r>
        <w:rPr>
          <w:rFonts w:ascii="Arial" w:eastAsia="Batang" w:hAnsi="Arial" w:cs="Arial"/>
          <w:sz w:val="24"/>
          <w:szCs w:val="24"/>
        </w:rPr>
        <w:tab/>
      </w:r>
      <w:r w:rsidRPr="002B3A62">
        <w:rPr>
          <w:rFonts w:eastAsia="Batang"/>
          <w:sz w:val="32"/>
          <w:szCs w:val="32"/>
        </w:rPr>
        <w:t>□</w:t>
      </w:r>
      <w:r>
        <w:rPr>
          <w:rFonts w:eastAsia="Batang"/>
          <w:sz w:val="32"/>
          <w:szCs w:val="32"/>
        </w:rPr>
        <w:t xml:space="preserve"> </w:t>
      </w:r>
      <w:r>
        <w:rPr>
          <w:rFonts w:ascii="Arial" w:eastAsia="Batang" w:hAnsi="Arial" w:cs="Arial"/>
          <w:sz w:val="24"/>
          <w:szCs w:val="24"/>
        </w:rPr>
        <w:t xml:space="preserve">no </w:t>
      </w:r>
    </w:p>
    <w:p w:rsidR="004F6111" w:rsidRDefault="004F6111" w:rsidP="004F6111">
      <w:pPr>
        <w:tabs>
          <w:tab w:val="left" w:pos="1988"/>
        </w:tabs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 </w:t>
      </w:r>
    </w:p>
    <w:p w:rsidR="004F6111" w:rsidRDefault="00D805DE" w:rsidP="004F6111">
      <w:pPr>
        <w:tabs>
          <w:tab w:val="left" w:pos="1988"/>
        </w:tabs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Se è presente, si </w:t>
      </w:r>
      <w:r w:rsidR="004F6111">
        <w:rPr>
          <w:rFonts w:ascii="Arial" w:eastAsia="Batang" w:hAnsi="Arial" w:cs="Arial"/>
          <w:sz w:val="24"/>
          <w:szCs w:val="24"/>
        </w:rPr>
        <w:t xml:space="preserve">procede a:  </w:t>
      </w:r>
      <w:r w:rsidR="004F6111">
        <w:rPr>
          <w:rFonts w:ascii="Arial" w:eastAsia="Batang" w:hAnsi="Arial" w:cs="Arial"/>
          <w:sz w:val="24"/>
          <w:szCs w:val="24"/>
        </w:rPr>
        <w:tab/>
        <w:t xml:space="preserve">     </w:t>
      </w:r>
      <w:r w:rsidR="004F6111" w:rsidRPr="002B3A62">
        <w:rPr>
          <w:rFonts w:eastAsia="Batang"/>
          <w:sz w:val="32"/>
          <w:szCs w:val="32"/>
        </w:rPr>
        <w:t>□</w:t>
      </w:r>
      <w:r w:rsidR="004F6111">
        <w:rPr>
          <w:rFonts w:eastAsia="Batang"/>
          <w:sz w:val="32"/>
          <w:szCs w:val="32"/>
        </w:rPr>
        <w:t xml:space="preserve"> </w:t>
      </w:r>
      <w:r w:rsidR="004F6111">
        <w:rPr>
          <w:rFonts w:ascii="Arial" w:eastAsia="Batang" w:hAnsi="Arial" w:cs="Arial"/>
          <w:sz w:val="24"/>
          <w:szCs w:val="24"/>
        </w:rPr>
        <w:t xml:space="preserve">acquisire copia del registro               </w:t>
      </w:r>
      <w:r w:rsidR="004F6111" w:rsidRPr="002B3A62">
        <w:rPr>
          <w:rFonts w:eastAsia="Batang"/>
          <w:sz w:val="32"/>
          <w:szCs w:val="32"/>
        </w:rPr>
        <w:t>□</w:t>
      </w:r>
      <w:r w:rsidR="004F6111">
        <w:rPr>
          <w:rFonts w:eastAsia="Batang"/>
          <w:sz w:val="32"/>
          <w:szCs w:val="32"/>
        </w:rPr>
        <w:t xml:space="preserve"> </w:t>
      </w:r>
      <w:r w:rsidR="004F6111">
        <w:rPr>
          <w:rFonts w:ascii="Arial" w:eastAsia="Batang" w:hAnsi="Arial" w:cs="Arial"/>
          <w:sz w:val="24"/>
          <w:szCs w:val="24"/>
        </w:rPr>
        <w:t>controllare il registro</w:t>
      </w:r>
    </w:p>
    <w:p w:rsidR="00B66EEA" w:rsidRDefault="00B66EEA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4F6111" w:rsidRDefault="004F6111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4F6111" w:rsidRDefault="004F6111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973DF1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367E8" w:rsidRPr="003E2E0C" w:rsidRDefault="00361BAB">
      <w:pPr>
        <w:shd w:val="clear" w:color="auto" w:fill="FFFFFF"/>
        <w:spacing w:line="300" w:lineRule="exact"/>
        <w:jc w:val="center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left:0;text-align:left;margin-left:-.15pt;margin-top:4pt;width:165.55pt;height:22.85pt;z-index:251657216" fillcolor="#bfbfbf">
            <v:textbox style="mso-next-textbox:#_x0000_s1093">
              <w:txbxContent>
                <w:p w:rsidR="00AE7958" w:rsidRPr="001A017F" w:rsidRDefault="00AE7958" w:rsidP="00AE7958">
                  <w:pPr>
                    <w:jc w:val="center"/>
                    <w:rPr>
                      <w:rFonts w:ascii="Arial (W1)" w:hAnsi="Arial (W1)" w:cs="Arial"/>
                      <w:b/>
                      <w:sz w:val="24"/>
                      <w:szCs w:val="24"/>
                    </w:rPr>
                  </w:pPr>
                  <w:r w:rsidRPr="001A017F">
                    <w:rPr>
                      <w:rFonts w:ascii="Arial" w:hAnsi="Arial" w:cs="Arial"/>
                      <w:b/>
                      <w:sz w:val="24"/>
                      <w:szCs w:val="24"/>
                    </w:rPr>
                    <w:t>REGISTRO DI TIROCINIO</w:t>
                  </w:r>
                </w:p>
              </w:txbxContent>
            </v:textbox>
          </v:shape>
        </w:pict>
      </w:r>
    </w:p>
    <w:p w:rsidR="005367E8" w:rsidRPr="003E2E0C" w:rsidRDefault="005367E8">
      <w:pPr>
        <w:shd w:val="clear" w:color="auto" w:fill="FFFFFF"/>
        <w:spacing w:line="300" w:lineRule="exact"/>
        <w:jc w:val="center"/>
        <w:rPr>
          <w:rFonts w:ascii="Arial" w:eastAsia="Batang" w:hAnsi="Arial" w:cs="Arial"/>
          <w:b/>
          <w:sz w:val="24"/>
          <w:szCs w:val="24"/>
          <w:highlight w:val="lightGray"/>
          <w:bdr w:val="single" w:sz="4" w:space="0" w:color="auto"/>
        </w:rPr>
      </w:pPr>
    </w:p>
    <w:p w:rsidR="005367E8" w:rsidRPr="00B370F6" w:rsidRDefault="005367E8">
      <w:pPr>
        <w:shd w:val="clear" w:color="auto" w:fill="FFFFFF"/>
        <w:jc w:val="center"/>
        <w:rPr>
          <w:rFonts w:ascii="Arial" w:eastAsia="Batang" w:hAnsi="Arial" w:cs="Arial"/>
          <w:sz w:val="10"/>
          <w:szCs w:val="10"/>
          <w:highlight w:val="lightGray"/>
          <w:bdr w:val="single" w:sz="4" w:space="0" w:color="auto"/>
        </w:rPr>
      </w:pPr>
    </w:p>
    <w:tbl>
      <w:tblPr>
        <w:tblW w:w="106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121"/>
        <w:gridCol w:w="1276"/>
      </w:tblGrid>
      <w:tr w:rsidR="005367E8" w:rsidRPr="003E2E0C" w:rsidTr="008C17C9">
        <w:trPr>
          <w:cantSplit/>
          <w:trHeight w:val="727"/>
        </w:trPr>
        <w:tc>
          <w:tcPr>
            <w:tcW w:w="425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367E8" w:rsidRPr="003E2E0C" w:rsidRDefault="005367E8">
            <w:pPr>
              <w:pStyle w:val="Titolo9"/>
              <w:numPr>
                <w:ilvl w:val="0"/>
                <w:numId w:val="1"/>
              </w:numPr>
              <w:spacing w:line="300" w:lineRule="exact"/>
              <w:rPr>
                <w:rFonts w:ascii="Arial" w:eastAsia="Batang" w:hAnsi="Arial" w:cs="Arial"/>
                <w:b w:val="0"/>
                <w:smallCaps w:val="0"/>
                <w:spacing w:val="-8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b w:val="0"/>
                <w:smallCaps w:val="0"/>
                <w:spacing w:val="-4"/>
                <w:sz w:val="24"/>
                <w:szCs w:val="24"/>
              </w:rPr>
              <w:t>Il registro e’ stato vidimato?</w:t>
            </w:r>
          </w:p>
        </w:tc>
        <w:tc>
          <w:tcPr>
            <w:tcW w:w="6397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367E8" w:rsidRPr="002C0F44" w:rsidRDefault="00E9499F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603C0B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si   </w:t>
            </w:r>
            <w:r w:rsidRPr="002C0F44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prot. n°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 xml:space="preserve">________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del </w:t>
            </w:r>
            <w:r w:rsidR="005367E8" w:rsidRPr="002C0F44">
              <w:rPr>
                <w:rFonts w:ascii="Arial" w:eastAsia="Batang" w:hAnsi="Arial" w:cs="Arial"/>
                <w:b/>
                <w:bCs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/__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____</w:t>
            </w:r>
          </w:p>
          <w:p w:rsidR="005367E8" w:rsidRPr="003E2E0C" w:rsidRDefault="00E9499F">
            <w:pPr>
              <w:pStyle w:val="Pidipagina"/>
              <w:tabs>
                <w:tab w:val="clear" w:pos="4819"/>
                <w:tab w:val="clear" w:pos="9638"/>
              </w:tabs>
              <w:spacing w:line="30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2C0F44">
              <w:rPr>
                <w:rFonts w:eastAsia="Batang"/>
                <w:sz w:val="32"/>
                <w:szCs w:val="32"/>
              </w:rPr>
              <w:t xml:space="preserve">□ 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>no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            </w:t>
            </w:r>
          </w:p>
        </w:tc>
      </w:tr>
      <w:tr w:rsidR="001C4C15" w:rsidRPr="003E2E0C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1C4C15" w:rsidRPr="003E2E0C" w:rsidRDefault="001C4C15" w:rsidP="001C4C15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pacing w:val="-8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Da registro, risulta che l’attività di tirocinio ha avuto inizio il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1C4C15" w:rsidRPr="003E2E0C" w:rsidRDefault="001C4C15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>
              <w:rPr>
                <w:rFonts w:eastAsia="Batang" w:cs="Arial"/>
                <w:smallCaps w:val="0"/>
                <w:szCs w:val="24"/>
                <w:u w:val="none"/>
              </w:rPr>
              <w:t>__/__/___</w:t>
            </w:r>
          </w:p>
        </w:tc>
      </w:tr>
      <w:tr w:rsidR="005367E8" w:rsidRPr="003E2E0C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1C4C15" w:rsidP="00E1349A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>Le firme di entrata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ed uscita sono apposte </w:t>
            </w:r>
            <w:r w:rsidR="00E1349A">
              <w:rPr>
                <w:rFonts w:ascii="Arial" w:eastAsia="Batang" w:hAnsi="Arial" w:cs="Arial"/>
                <w:spacing w:val="-8"/>
                <w:sz w:val="24"/>
                <w:szCs w:val="24"/>
              </w:rPr>
              <w:t>conformemente alla normativa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vigente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>?</w:t>
            </w:r>
            <w:r w:rsidR="008C17C9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E9499F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DF06C1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:rsidTr="008C17C9">
        <w:trPr>
          <w:cantSplit/>
          <w:trHeight w:val="401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5367E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indicato l’orario di ingresso e di uscita?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E9499F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DF06C1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F3589B" w:rsidP="005E4D3B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Il tutor aziendale</w:t>
            </w:r>
            <w:r w:rsidR="004E6AFE">
              <w:rPr>
                <w:rFonts w:ascii="Arial" w:eastAsia="Batang" w:hAnsi="Arial" w:cs="Arial"/>
                <w:sz w:val="24"/>
                <w:szCs w:val="24"/>
              </w:rPr>
              <w:t xml:space="preserve"> firma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negli appositi spazi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conformemente alla normativa vigente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E9499F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DF06C1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DF06C1" w:rsidRPr="003E2E0C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DF06C1" w:rsidRDefault="00DF06C1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indicata puntualmente l’attività svolta?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DF06C1" w:rsidRDefault="00DF06C1" w:rsidP="00DF06C1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DF06C1" w:rsidRPr="002B3A62" w:rsidRDefault="00DF06C1" w:rsidP="00DF06C1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  <w:tr w:rsidR="005367E8" w:rsidRPr="003E2E0C" w:rsidTr="008C17C9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367E8" w:rsidRPr="003E2E0C" w:rsidRDefault="007E2481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Sono presenti correzioni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irregolari o sbianchettature?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9499F" w:rsidRDefault="00E9499F" w:rsidP="00E9499F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</w:tbl>
    <w:p w:rsidR="008E3EAF" w:rsidRDefault="008E3EAF" w:rsidP="00225CAB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</w:p>
    <w:p w:rsidR="008E3EAF" w:rsidRDefault="00225CAB" w:rsidP="008E3EAF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 w:rsidRPr="003E2E0C">
        <w:rPr>
          <w:rFonts w:ascii="Arial" w:eastAsia="Batang" w:hAnsi="Arial" w:cs="Arial"/>
          <w:sz w:val="24"/>
          <w:szCs w:val="24"/>
        </w:rPr>
        <w:t xml:space="preserve">Note: </w:t>
      </w:r>
    </w:p>
    <w:p w:rsidR="00492FDA" w:rsidRDefault="00492FDA" w:rsidP="008E3EAF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8E3EAF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8E3EAF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8E3EAF">
      <w:pPr>
        <w:spacing w:line="300" w:lineRule="exact"/>
        <w:ind w:right="-285"/>
        <w:jc w:val="both"/>
        <w:rPr>
          <w:rFonts w:ascii="Arial" w:eastAsia="Batang" w:hAnsi="Arial" w:cs="Arial"/>
          <w:bCs/>
          <w:smallCaps/>
          <w:sz w:val="24"/>
          <w:szCs w:val="24"/>
        </w:rPr>
      </w:pPr>
    </w:p>
    <w:p w:rsidR="003B0C69" w:rsidRDefault="003B0C69" w:rsidP="008E3EAF">
      <w:pPr>
        <w:spacing w:line="300" w:lineRule="exact"/>
        <w:ind w:right="-285"/>
        <w:jc w:val="both"/>
        <w:rPr>
          <w:rFonts w:ascii="Arial" w:eastAsia="Batang" w:hAnsi="Arial" w:cs="Arial"/>
          <w:b/>
          <w:bCs/>
          <w:smallCaps/>
          <w:sz w:val="24"/>
          <w:szCs w:val="24"/>
        </w:rPr>
      </w:pPr>
    </w:p>
    <w:p w:rsidR="001402FC" w:rsidRDefault="001402FC" w:rsidP="008E3EAF">
      <w:pPr>
        <w:spacing w:line="300" w:lineRule="exact"/>
        <w:ind w:right="-285"/>
        <w:jc w:val="both"/>
        <w:rPr>
          <w:rFonts w:ascii="Arial" w:eastAsia="Batang" w:hAnsi="Arial" w:cs="Arial"/>
          <w:b/>
          <w:bCs/>
          <w:smallCaps/>
          <w:sz w:val="24"/>
          <w:szCs w:val="24"/>
        </w:rPr>
      </w:pPr>
      <w:r>
        <w:rPr>
          <w:rFonts w:ascii="Arial" w:eastAsia="Batang" w:hAnsi="Arial" w:cs="Arial"/>
          <w:b/>
          <w:bCs/>
          <w:smallCaps/>
          <w:sz w:val="24"/>
          <w:szCs w:val="24"/>
        </w:rPr>
        <w:t>DICHIARAZIONI/</w:t>
      </w:r>
      <w:r w:rsidR="007E2481">
        <w:rPr>
          <w:rFonts w:ascii="Arial" w:eastAsia="Batang" w:hAnsi="Arial" w:cs="Arial"/>
          <w:b/>
          <w:bCs/>
          <w:smallCaps/>
          <w:sz w:val="24"/>
          <w:szCs w:val="24"/>
        </w:rPr>
        <w:t xml:space="preserve">OSSERVAZIONI </w:t>
      </w:r>
      <w:r w:rsidR="005367E8" w:rsidRPr="00225CAB">
        <w:rPr>
          <w:rFonts w:ascii="Arial" w:eastAsia="Batang" w:hAnsi="Arial" w:cs="Arial"/>
          <w:b/>
          <w:bCs/>
          <w:smallCaps/>
          <w:sz w:val="24"/>
          <w:szCs w:val="24"/>
        </w:rPr>
        <w:t>D</w:t>
      </w:r>
      <w:r w:rsidR="007E2481">
        <w:rPr>
          <w:rFonts w:ascii="Arial" w:eastAsia="Batang" w:hAnsi="Arial" w:cs="Arial"/>
          <w:b/>
          <w:bCs/>
          <w:smallCaps/>
          <w:sz w:val="24"/>
          <w:szCs w:val="24"/>
        </w:rPr>
        <w:t xml:space="preserve">EL </w:t>
      </w:r>
      <w:r>
        <w:rPr>
          <w:rFonts w:ascii="Arial" w:eastAsia="Batang" w:hAnsi="Arial" w:cs="Arial"/>
          <w:b/>
          <w:bCs/>
          <w:smallCaps/>
          <w:sz w:val="24"/>
          <w:szCs w:val="24"/>
        </w:rPr>
        <w:t xml:space="preserve">RAPPRESENTANTE DEL </w:t>
      </w:r>
      <w:r w:rsidR="00220AA2">
        <w:rPr>
          <w:rFonts w:ascii="Arial" w:eastAsia="Batang" w:hAnsi="Arial" w:cs="Arial"/>
          <w:b/>
          <w:bCs/>
          <w:smallCaps/>
          <w:sz w:val="24"/>
          <w:szCs w:val="24"/>
        </w:rPr>
        <w:t>SOGGETTO</w:t>
      </w:r>
      <w:r w:rsidR="005367E8" w:rsidRPr="00225CAB">
        <w:rPr>
          <w:rFonts w:ascii="Arial" w:eastAsia="Batang" w:hAnsi="Arial" w:cs="Arial"/>
          <w:b/>
          <w:bCs/>
          <w:smallCaps/>
          <w:sz w:val="24"/>
          <w:szCs w:val="24"/>
        </w:rPr>
        <w:t xml:space="preserve">  OSPITANTE</w:t>
      </w:r>
      <w:r>
        <w:rPr>
          <w:rFonts w:ascii="Arial" w:eastAsia="Batang" w:hAnsi="Arial" w:cs="Arial"/>
          <w:b/>
          <w:bCs/>
          <w:smallCaps/>
          <w:sz w:val="24"/>
          <w:szCs w:val="24"/>
        </w:rPr>
        <w:t xml:space="preserve"> </w:t>
      </w:r>
    </w:p>
    <w:p w:rsidR="005367E8" w:rsidRPr="001402FC" w:rsidRDefault="001402FC" w:rsidP="008E3EAF">
      <w:pPr>
        <w:spacing w:line="300" w:lineRule="exact"/>
        <w:ind w:right="-285"/>
        <w:jc w:val="both"/>
        <w:rPr>
          <w:rFonts w:ascii="Arial" w:eastAsia="Batang" w:hAnsi="Arial" w:cs="Arial"/>
          <w:b/>
          <w:smallCaps/>
          <w:sz w:val="24"/>
          <w:szCs w:val="24"/>
        </w:rPr>
      </w:pPr>
      <w:r>
        <w:rPr>
          <w:rFonts w:ascii="Arial" w:eastAsia="Batang" w:hAnsi="Arial" w:cs="Arial"/>
          <w:b/>
          <w:bCs/>
          <w:smallCaps/>
          <w:sz w:val="24"/>
          <w:szCs w:val="24"/>
        </w:rPr>
        <w:t xml:space="preserve">IN MERITO </w:t>
      </w:r>
      <w:r w:rsidR="004F6111">
        <w:rPr>
          <w:rFonts w:ascii="Arial" w:eastAsia="Batang" w:hAnsi="Arial" w:cs="Arial"/>
          <w:b/>
          <w:bCs/>
          <w:smallCaps/>
          <w:sz w:val="24"/>
          <w:szCs w:val="24"/>
        </w:rPr>
        <w:t>AL TIROCINIO</w:t>
      </w:r>
      <w:r w:rsidR="00B66EEA" w:rsidRPr="00C02A6B">
        <w:rPr>
          <w:rFonts w:ascii="Arial" w:hAnsi="Arial" w:cs="Arial"/>
          <w:b/>
          <w:sz w:val="24"/>
          <w:szCs w:val="24"/>
        </w:rPr>
        <w:t xml:space="preserve"> </w:t>
      </w:r>
      <w:r w:rsidR="00322936" w:rsidRPr="00C02A6B">
        <w:rPr>
          <w:rFonts w:ascii="Arial" w:hAnsi="Arial" w:cs="Arial"/>
          <w:b/>
          <w:sz w:val="24"/>
          <w:szCs w:val="24"/>
        </w:rPr>
        <w:t xml:space="preserve">IN CORSO DI </w:t>
      </w:r>
      <w:r w:rsidR="004F6111">
        <w:rPr>
          <w:rFonts w:ascii="Arial" w:hAnsi="Arial" w:cs="Arial"/>
          <w:b/>
          <w:sz w:val="24"/>
          <w:szCs w:val="24"/>
        </w:rPr>
        <w:t>ATTUAZIONE</w:t>
      </w:r>
    </w:p>
    <w:p w:rsidR="005367E8" w:rsidRPr="00225CAB" w:rsidRDefault="00225CAB" w:rsidP="00A57EF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FC46EA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8E3EAF" w:rsidRPr="00225CAB" w:rsidRDefault="008E3EAF" w:rsidP="008E3EAF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4F6111" w:rsidRPr="00225CAB" w:rsidRDefault="004F6111" w:rsidP="004F6111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F6111" w:rsidRDefault="004F6111" w:rsidP="004F6111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D805DE" w:rsidRPr="00225CAB" w:rsidRDefault="00D805DE" w:rsidP="004F6111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8E3EAF" w:rsidRDefault="008E3EAF" w:rsidP="008E3EAF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5367E8" w:rsidRPr="00225CAB" w:rsidRDefault="007E2481" w:rsidP="00225CAB">
      <w:pPr>
        <w:spacing w:line="300" w:lineRule="exact"/>
        <w:rPr>
          <w:rFonts w:ascii="Arial" w:eastAsia="Batang" w:hAnsi="Arial" w:cs="Arial"/>
          <w:b/>
          <w:bCs/>
          <w:smallCaps/>
          <w:sz w:val="24"/>
          <w:szCs w:val="24"/>
        </w:rPr>
      </w:pPr>
      <w:r>
        <w:rPr>
          <w:rFonts w:ascii="Arial" w:eastAsia="Batang" w:hAnsi="Arial" w:cs="Arial"/>
          <w:b/>
          <w:bCs/>
          <w:smallCaps/>
          <w:sz w:val="24"/>
          <w:szCs w:val="24"/>
        </w:rPr>
        <w:t>RIEPILOGO DEI RILIEVI</w:t>
      </w:r>
      <w:r w:rsidR="005367E8" w:rsidRPr="00225CAB">
        <w:rPr>
          <w:rFonts w:ascii="Arial" w:eastAsia="Batang" w:hAnsi="Arial" w:cs="Arial"/>
          <w:b/>
          <w:bCs/>
          <w:smallCaps/>
          <w:sz w:val="24"/>
          <w:szCs w:val="24"/>
        </w:rPr>
        <w:t xml:space="preserve"> RISCONTRATI</w:t>
      </w:r>
    </w:p>
    <w:p w:rsidR="00225CAB" w:rsidRPr="00225CAB" w:rsidRDefault="00225CAB" w:rsidP="00A57EF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25CAB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FC46EA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8E3EAF" w:rsidRPr="00225CAB" w:rsidRDefault="008E3EAF" w:rsidP="008E3EAF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4F6111" w:rsidRPr="00225CAB" w:rsidRDefault="004F6111" w:rsidP="004F6111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</w:t>
      </w:r>
    </w:p>
    <w:p w:rsidR="004F6111" w:rsidRPr="00225CAB" w:rsidRDefault="004F6111" w:rsidP="004F6111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  <w:r w:rsidR="00D805DE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4F6111" w:rsidRDefault="004F6111" w:rsidP="00D6507A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225CAB" w:rsidRPr="00D75DD2" w:rsidRDefault="00225CAB" w:rsidP="00D6507A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D75DD2">
        <w:rPr>
          <w:rFonts w:ascii="Arial" w:hAnsi="Arial" w:cs="Arial"/>
          <w:sz w:val="24"/>
          <w:szCs w:val="24"/>
        </w:rPr>
        <w:t xml:space="preserve">Si rilascia il presente verbale in copia come notifica dei risultati del sopralluogo odierno </w:t>
      </w:r>
      <w:r w:rsidR="00D6507A" w:rsidRPr="00D75DD2">
        <w:rPr>
          <w:rFonts w:ascii="Arial" w:hAnsi="Arial" w:cs="Arial"/>
          <w:sz w:val="24"/>
          <w:szCs w:val="24"/>
        </w:rPr>
        <w:t>al rappresentante del Soggetto Ospitante</w:t>
      </w:r>
      <w:r w:rsidR="00C50A88">
        <w:rPr>
          <w:rFonts w:ascii="Arial" w:hAnsi="Arial" w:cs="Arial"/>
          <w:sz w:val="24"/>
          <w:szCs w:val="24"/>
        </w:rPr>
        <w:t xml:space="preserve"> che si impegna a trasmetterlo nella medesima giornata al Soggetto Promotore.</w:t>
      </w:r>
      <w:r w:rsidR="00BB78A9">
        <w:rPr>
          <w:rFonts w:ascii="Arial" w:hAnsi="Arial" w:cs="Arial"/>
          <w:sz w:val="24"/>
          <w:szCs w:val="24"/>
        </w:rPr>
        <w:t xml:space="preserve"> </w:t>
      </w:r>
      <w:r w:rsidR="002A25AE">
        <w:rPr>
          <w:rFonts w:ascii="Arial" w:hAnsi="Arial" w:cs="Arial"/>
          <w:sz w:val="24"/>
          <w:szCs w:val="24"/>
        </w:rPr>
        <w:t>Se quest’ultimo coincide con l’Ente titolare del controllo, tale obbligo di notifica non sussiste.</w:t>
      </w:r>
    </w:p>
    <w:p w:rsidR="00D805DE" w:rsidRPr="001C2B83" w:rsidRDefault="00225CAB" w:rsidP="001C2B83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BB78A9">
        <w:rPr>
          <w:rFonts w:ascii="Arial" w:hAnsi="Arial" w:cs="Arial"/>
          <w:sz w:val="24"/>
          <w:szCs w:val="24"/>
          <w:u w:val="single"/>
        </w:rPr>
        <w:t xml:space="preserve">Si assegnano </w:t>
      </w:r>
      <w:r w:rsidR="004E6AFE" w:rsidRPr="00BB78A9">
        <w:rPr>
          <w:rFonts w:ascii="Arial" w:hAnsi="Arial" w:cs="Arial"/>
          <w:sz w:val="24"/>
          <w:szCs w:val="24"/>
          <w:u w:val="single"/>
        </w:rPr>
        <w:t>al Soggetto</w:t>
      </w:r>
      <w:r w:rsidR="00B370F6" w:rsidRPr="00BB78A9">
        <w:rPr>
          <w:rFonts w:ascii="Arial" w:hAnsi="Arial" w:cs="Arial"/>
          <w:sz w:val="24"/>
          <w:szCs w:val="24"/>
          <w:u w:val="single"/>
        </w:rPr>
        <w:t xml:space="preserve"> O</w:t>
      </w:r>
      <w:r w:rsidR="00D6507A" w:rsidRPr="00BB78A9">
        <w:rPr>
          <w:rFonts w:ascii="Arial" w:hAnsi="Arial" w:cs="Arial"/>
          <w:sz w:val="24"/>
          <w:szCs w:val="24"/>
          <w:u w:val="single"/>
        </w:rPr>
        <w:t>spitante</w:t>
      </w:r>
      <w:r w:rsidR="002A25AE">
        <w:rPr>
          <w:rFonts w:ascii="Arial" w:hAnsi="Arial" w:cs="Arial"/>
          <w:sz w:val="24"/>
          <w:szCs w:val="24"/>
          <w:u w:val="single"/>
        </w:rPr>
        <w:t>/</w:t>
      </w:r>
      <w:r w:rsidR="002A25AE" w:rsidRPr="00BB78A9">
        <w:rPr>
          <w:rFonts w:ascii="Arial" w:hAnsi="Arial" w:cs="Arial"/>
          <w:sz w:val="24"/>
          <w:szCs w:val="24"/>
          <w:u w:val="single"/>
        </w:rPr>
        <w:t xml:space="preserve">Soggetto </w:t>
      </w:r>
      <w:r w:rsidR="00AD6FC7">
        <w:rPr>
          <w:rFonts w:ascii="Arial" w:hAnsi="Arial" w:cs="Arial"/>
          <w:sz w:val="24"/>
          <w:szCs w:val="24"/>
          <w:u w:val="single"/>
        </w:rPr>
        <w:t>Attuatore</w:t>
      </w:r>
      <w:r w:rsidR="00083711">
        <w:rPr>
          <w:rFonts w:ascii="Arial" w:hAnsi="Arial" w:cs="Arial"/>
          <w:sz w:val="24"/>
          <w:szCs w:val="24"/>
          <w:u w:val="single"/>
        </w:rPr>
        <w:t xml:space="preserve"> (solo se</w:t>
      </w:r>
      <w:r w:rsidR="002A25AE">
        <w:rPr>
          <w:rFonts w:ascii="Arial" w:hAnsi="Arial" w:cs="Arial"/>
          <w:sz w:val="24"/>
          <w:szCs w:val="24"/>
          <w:u w:val="single"/>
        </w:rPr>
        <w:t xml:space="preserve"> diverso dall’Ente titolare del controllo) 5</w:t>
      </w:r>
      <w:r w:rsidRPr="00BB78A9"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BB78A9">
        <w:rPr>
          <w:rFonts w:ascii="Arial" w:hAnsi="Arial" w:cs="Arial"/>
          <w:sz w:val="24"/>
          <w:szCs w:val="24"/>
        </w:rPr>
        <w:t>, decorrenti da quello successivo al giorno di consegn</w:t>
      </w:r>
      <w:r w:rsidR="003B0C69" w:rsidRPr="00BB78A9">
        <w:rPr>
          <w:rFonts w:ascii="Arial" w:hAnsi="Arial" w:cs="Arial"/>
          <w:sz w:val="24"/>
          <w:szCs w:val="24"/>
        </w:rPr>
        <w:t>a del presente verbale</w:t>
      </w:r>
      <w:r w:rsidR="00160767" w:rsidRPr="00BB78A9">
        <w:rPr>
          <w:rFonts w:ascii="Arial" w:hAnsi="Arial" w:cs="Arial"/>
          <w:sz w:val="24"/>
          <w:szCs w:val="24"/>
        </w:rPr>
        <w:t xml:space="preserve"> o </w:t>
      </w:r>
      <w:r w:rsidR="00CB0B88" w:rsidRPr="00BB78A9">
        <w:rPr>
          <w:rFonts w:ascii="Arial" w:hAnsi="Arial" w:cs="Arial"/>
          <w:sz w:val="24"/>
          <w:szCs w:val="24"/>
        </w:rPr>
        <w:t>d</w:t>
      </w:r>
      <w:r w:rsidR="00A63BDF" w:rsidRPr="00BB78A9">
        <w:rPr>
          <w:rFonts w:ascii="Arial" w:hAnsi="Arial" w:cs="Arial"/>
          <w:sz w:val="24"/>
          <w:szCs w:val="24"/>
        </w:rPr>
        <w:t>a</w:t>
      </w:r>
      <w:r w:rsidR="00160767" w:rsidRPr="00BB78A9">
        <w:rPr>
          <w:rFonts w:ascii="Arial" w:hAnsi="Arial" w:cs="Arial"/>
          <w:sz w:val="24"/>
          <w:szCs w:val="24"/>
        </w:rPr>
        <w:t xml:space="preserve"> quello di notifica del medesimo</w:t>
      </w:r>
      <w:r w:rsidRPr="00BB78A9">
        <w:rPr>
          <w:rFonts w:ascii="Arial" w:hAnsi="Arial" w:cs="Arial"/>
          <w:sz w:val="24"/>
          <w:szCs w:val="24"/>
        </w:rPr>
        <w:t>,</w:t>
      </w:r>
      <w:r w:rsidR="00160767" w:rsidRPr="00BB78A9">
        <w:rPr>
          <w:rFonts w:ascii="Arial" w:hAnsi="Arial" w:cs="Arial"/>
          <w:sz w:val="24"/>
          <w:szCs w:val="24"/>
        </w:rPr>
        <w:t xml:space="preserve"> </w:t>
      </w:r>
      <w:r w:rsidRPr="00BB78A9">
        <w:rPr>
          <w:rFonts w:ascii="Arial" w:hAnsi="Arial" w:cs="Arial"/>
          <w:sz w:val="24"/>
          <w:szCs w:val="24"/>
        </w:rPr>
        <w:t>per fornire eventuali osservazioni o controdeduzioni a</w:t>
      </w:r>
      <w:r w:rsidR="00160767" w:rsidRPr="00BB78A9">
        <w:rPr>
          <w:rFonts w:ascii="Arial" w:hAnsi="Arial" w:cs="Arial"/>
          <w:sz w:val="24"/>
          <w:szCs w:val="24"/>
        </w:rPr>
        <w:t>:</w:t>
      </w:r>
    </w:p>
    <w:p w:rsidR="00D805DE" w:rsidRDefault="00D805DE" w:rsidP="00D6507A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D6507A" w:rsidRPr="00442000" w:rsidRDefault="00D6507A" w:rsidP="00D6507A">
      <w:pPr>
        <w:pStyle w:val="Didascalia"/>
        <w:rPr>
          <w:rFonts w:ascii="Arial" w:hAnsi="Arial" w:cs="Arial"/>
          <w:b/>
          <w:spacing w:val="38"/>
          <w:sz w:val="10"/>
          <w:szCs w:val="10"/>
          <w:u w:val="none"/>
        </w:rPr>
      </w:pPr>
    </w:p>
    <w:p w:rsidR="00C952D8" w:rsidRPr="00C952D8" w:rsidRDefault="00C952D8" w:rsidP="00C952D8">
      <w:pPr>
        <w:jc w:val="both"/>
        <w:rPr>
          <w:rFonts w:ascii="Arial" w:hAnsi="Arial" w:cs="Arial"/>
          <w:smallCaps/>
          <w:sz w:val="24"/>
          <w:szCs w:val="24"/>
        </w:rPr>
      </w:pPr>
    </w:p>
    <w:p w:rsidR="00C952D8" w:rsidRDefault="00C952D8" w:rsidP="00C95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C952D8" w:rsidRDefault="00C952D8" w:rsidP="00C95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  <w:rPr>
          <w:rFonts w:ascii="Arial" w:hAnsi="Arial" w:cs="Arial"/>
          <w:smallCaps/>
          <w:sz w:val="24"/>
          <w:szCs w:val="24"/>
        </w:rPr>
      </w:pPr>
      <w:r w:rsidRPr="00C952D8">
        <w:rPr>
          <w:rFonts w:ascii="Arial" w:hAnsi="Arial" w:cs="Arial"/>
          <w:smallCaps/>
          <w:sz w:val="24"/>
          <w:szCs w:val="24"/>
        </w:rPr>
        <w:t>○ ENTE: __________________________________________________________________</w:t>
      </w:r>
    </w:p>
    <w:p w:rsidR="00C952D8" w:rsidRPr="00C952D8" w:rsidRDefault="00C952D8" w:rsidP="00C95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C952D8" w:rsidRDefault="00C952D8" w:rsidP="00C95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  <w:rPr>
          <w:rFonts w:ascii="Arial" w:hAnsi="Arial" w:cs="Arial"/>
          <w:smallCaps/>
          <w:sz w:val="24"/>
          <w:szCs w:val="24"/>
        </w:rPr>
      </w:pPr>
      <w:r w:rsidRPr="00C952D8">
        <w:rPr>
          <w:rFonts w:ascii="Arial" w:hAnsi="Arial" w:cs="Arial"/>
          <w:smallCaps/>
          <w:sz w:val="24"/>
          <w:szCs w:val="24"/>
        </w:rPr>
        <w:t>○ Indirizzo: ________________________________________________________________</w:t>
      </w:r>
    </w:p>
    <w:p w:rsidR="00C952D8" w:rsidRPr="00C952D8" w:rsidRDefault="00C952D8" w:rsidP="00C95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  <w:rPr>
          <w:rFonts w:ascii="Arial" w:hAnsi="Arial" w:cs="Arial"/>
          <w:i/>
          <w:smallCaps/>
          <w:sz w:val="24"/>
          <w:szCs w:val="24"/>
        </w:rPr>
      </w:pPr>
    </w:p>
    <w:p w:rsidR="00C952D8" w:rsidRPr="00C952D8" w:rsidRDefault="00C952D8" w:rsidP="00C95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  <w:rPr>
          <w:rFonts w:ascii="Arial" w:hAnsi="Arial" w:cs="Arial"/>
          <w:smallCaps/>
          <w:sz w:val="24"/>
          <w:szCs w:val="24"/>
        </w:rPr>
      </w:pPr>
      <w:r w:rsidRPr="00C952D8">
        <w:rPr>
          <w:rFonts w:ascii="Arial" w:hAnsi="Arial" w:cs="Arial"/>
          <w:smallCaps/>
          <w:sz w:val="24"/>
          <w:szCs w:val="24"/>
        </w:rPr>
        <w:t xml:space="preserve">○ Referenti: _______________________________________________________________ </w:t>
      </w:r>
    </w:p>
    <w:p w:rsidR="00C952D8" w:rsidRPr="00C952D8" w:rsidRDefault="00C952D8" w:rsidP="00C95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C952D8" w:rsidRDefault="00C952D8" w:rsidP="00C95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  <w:rPr>
          <w:rFonts w:ascii="Arial" w:hAnsi="Arial" w:cs="Arial"/>
          <w:smallCaps/>
          <w:sz w:val="24"/>
          <w:szCs w:val="24"/>
        </w:rPr>
      </w:pPr>
      <w:r w:rsidRPr="00C952D8">
        <w:rPr>
          <w:rFonts w:ascii="Arial" w:hAnsi="Arial" w:cs="Arial"/>
          <w:smallCaps/>
          <w:sz w:val="24"/>
          <w:szCs w:val="24"/>
        </w:rPr>
        <w:t>○ Telefono:___/___________ Fax: ___/____________</w:t>
      </w:r>
    </w:p>
    <w:p w:rsidR="00C952D8" w:rsidRPr="00C952D8" w:rsidRDefault="00C952D8" w:rsidP="00C95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  <w:rPr>
          <w:rFonts w:ascii="Arial" w:hAnsi="Arial" w:cs="Arial"/>
          <w:b/>
          <w:smallCaps/>
          <w:sz w:val="24"/>
          <w:szCs w:val="24"/>
        </w:rPr>
      </w:pPr>
    </w:p>
    <w:p w:rsidR="00C952D8" w:rsidRPr="00C952D8" w:rsidRDefault="00C952D8" w:rsidP="00C95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  <w:rPr>
          <w:rFonts w:ascii="Arial" w:hAnsi="Arial" w:cs="Arial"/>
          <w:smallCaps/>
          <w:sz w:val="24"/>
          <w:szCs w:val="24"/>
        </w:rPr>
      </w:pPr>
      <w:r w:rsidRPr="00C952D8">
        <w:rPr>
          <w:rFonts w:ascii="Arial" w:hAnsi="Arial" w:cs="Arial"/>
          <w:smallCaps/>
          <w:sz w:val="24"/>
          <w:szCs w:val="24"/>
        </w:rPr>
        <w:t>○ E - mail: ________________________________________________________________</w:t>
      </w:r>
    </w:p>
    <w:p w:rsidR="00C952D8" w:rsidRPr="00C952D8" w:rsidRDefault="00C952D8" w:rsidP="00C95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  <w:rPr>
          <w:rFonts w:ascii="Arial" w:hAnsi="Arial" w:cs="Arial"/>
          <w:i/>
          <w:smallCaps/>
          <w:sz w:val="24"/>
          <w:szCs w:val="24"/>
        </w:rPr>
      </w:pPr>
    </w:p>
    <w:p w:rsidR="00D6507A" w:rsidRPr="00464312" w:rsidRDefault="00D6507A" w:rsidP="00D6507A">
      <w:pPr>
        <w:jc w:val="both"/>
        <w:rPr>
          <w:rFonts w:ascii="Arial" w:hAnsi="Arial" w:cs="Arial"/>
          <w:smallCaps/>
          <w:sz w:val="24"/>
          <w:szCs w:val="24"/>
        </w:rPr>
      </w:pPr>
    </w:p>
    <w:p w:rsidR="00D6507A" w:rsidRPr="00442000" w:rsidRDefault="00D6507A" w:rsidP="00D6507A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t xml:space="preserve">Eventuali provvedimenti </w:t>
      </w:r>
      <w:r w:rsidR="00C77FD4">
        <w:rPr>
          <w:rFonts w:ascii="Arial" w:eastAsia="Batang" w:hAnsi="Arial" w:cs="Arial"/>
          <w:sz w:val="24"/>
          <w:szCs w:val="28"/>
        </w:rPr>
        <w:t>adottati dal</w:t>
      </w:r>
      <w:r w:rsidRPr="00442000">
        <w:rPr>
          <w:rFonts w:ascii="Arial" w:eastAsia="Batang" w:hAnsi="Arial" w:cs="Arial"/>
          <w:sz w:val="24"/>
          <w:szCs w:val="28"/>
        </w:rPr>
        <w:t xml:space="preserve">l’Ente </w:t>
      </w:r>
      <w:r w:rsidR="00C77FD4">
        <w:rPr>
          <w:rFonts w:ascii="Arial" w:eastAsia="Batang" w:hAnsi="Arial" w:cs="Arial"/>
          <w:sz w:val="24"/>
          <w:szCs w:val="28"/>
        </w:rPr>
        <w:t xml:space="preserve">titolare del controllo, </w:t>
      </w:r>
      <w:r w:rsidR="008E3EAF">
        <w:rPr>
          <w:rFonts w:ascii="Arial" w:eastAsia="Batang" w:hAnsi="Arial" w:cs="Arial"/>
          <w:sz w:val="24"/>
          <w:szCs w:val="28"/>
        </w:rPr>
        <w:t xml:space="preserve">saranno resi noti al </w:t>
      </w:r>
      <w:r w:rsidR="003361D8">
        <w:rPr>
          <w:rFonts w:ascii="Arial" w:eastAsia="Batang" w:hAnsi="Arial" w:cs="Arial"/>
          <w:sz w:val="24"/>
          <w:szCs w:val="28"/>
        </w:rPr>
        <w:t>Soggetto Ospitante</w:t>
      </w:r>
      <w:r w:rsidR="00952E38">
        <w:rPr>
          <w:rFonts w:ascii="Arial" w:eastAsia="Batang" w:hAnsi="Arial" w:cs="Arial"/>
          <w:sz w:val="24"/>
          <w:szCs w:val="28"/>
        </w:rPr>
        <w:t>/Tirocinante</w:t>
      </w:r>
      <w:r w:rsidR="00083711">
        <w:rPr>
          <w:rFonts w:ascii="Arial" w:eastAsia="Batang" w:hAnsi="Arial" w:cs="Arial"/>
          <w:sz w:val="24"/>
          <w:szCs w:val="28"/>
        </w:rPr>
        <w:t>/</w:t>
      </w:r>
      <w:r w:rsidR="00083711" w:rsidRPr="00083711">
        <w:rPr>
          <w:rFonts w:ascii="Arial" w:eastAsia="Batang" w:hAnsi="Arial" w:cs="Arial"/>
          <w:sz w:val="24"/>
          <w:szCs w:val="28"/>
        </w:rPr>
        <w:t xml:space="preserve"> </w:t>
      </w:r>
      <w:r w:rsidR="00083711">
        <w:rPr>
          <w:rFonts w:ascii="Arial" w:eastAsia="Batang" w:hAnsi="Arial" w:cs="Arial"/>
          <w:sz w:val="24"/>
          <w:szCs w:val="28"/>
        </w:rPr>
        <w:t>S</w:t>
      </w:r>
      <w:r w:rsidR="00083711" w:rsidRPr="00442000">
        <w:rPr>
          <w:rFonts w:ascii="Arial" w:eastAsia="Batang" w:hAnsi="Arial" w:cs="Arial"/>
          <w:sz w:val="24"/>
          <w:szCs w:val="28"/>
        </w:rPr>
        <w:t xml:space="preserve">oggetto </w:t>
      </w:r>
      <w:r w:rsidR="00AD6FC7">
        <w:rPr>
          <w:rFonts w:ascii="Arial" w:eastAsia="Batang" w:hAnsi="Arial" w:cs="Arial"/>
          <w:sz w:val="24"/>
          <w:szCs w:val="28"/>
        </w:rPr>
        <w:t>Attuatore</w:t>
      </w:r>
      <w:r w:rsidR="00083711">
        <w:rPr>
          <w:rFonts w:ascii="Arial" w:eastAsia="Batang" w:hAnsi="Arial" w:cs="Arial"/>
          <w:sz w:val="24"/>
          <w:szCs w:val="28"/>
        </w:rPr>
        <w:t xml:space="preserve"> </w:t>
      </w:r>
      <w:r w:rsidR="00083711" w:rsidRPr="00083711">
        <w:rPr>
          <w:rFonts w:ascii="Arial" w:hAnsi="Arial" w:cs="Arial"/>
          <w:sz w:val="24"/>
          <w:szCs w:val="24"/>
        </w:rPr>
        <w:t>(solo se diverso dall’Ente titolare del controllo)</w:t>
      </w:r>
      <w:r w:rsidRPr="00442000">
        <w:rPr>
          <w:rFonts w:ascii="Arial" w:eastAsia="Batang" w:hAnsi="Arial" w:cs="Arial"/>
          <w:sz w:val="24"/>
          <w:szCs w:val="28"/>
        </w:rPr>
        <w:t xml:space="preserve"> con comunicazione formale. </w:t>
      </w:r>
    </w:p>
    <w:p w:rsidR="005367E8" w:rsidRDefault="00D6507A" w:rsidP="00D6507A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 xml:space="preserve">in lettere </w:t>
      </w:r>
      <w:r w:rsidR="00160767">
        <w:rPr>
          <w:rFonts w:ascii="Arial" w:hAnsi="Arial" w:cs="Arial"/>
          <w:i/>
          <w:sz w:val="24"/>
        </w:rPr>
        <w:t>___</w:t>
      </w:r>
      <w:r w:rsidRPr="00442000">
        <w:rPr>
          <w:rFonts w:ascii="Arial" w:hAnsi="Arial" w:cs="Arial"/>
          <w:i/>
          <w:sz w:val="24"/>
        </w:rPr>
        <w:t>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allegati.</w:t>
      </w:r>
    </w:p>
    <w:p w:rsidR="00D75DD2" w:rsidRDefault="00D75DD2" w:rsidP="00D6507A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:rsidR="00F3589B" w:rsidRPr="003E2E0C" w:rsidRDefault="00F3589B" w:rsidP="00D6507A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:rsidR="00D6507A" w:rsidRDefault="00D6507A" w:rsidP="00D6507A">
      <w:pPr>
        <w:rPr>
          <w:rFonts w:ascii="Arial" w:hAnsi="Arial" w:cs="Arial"/>
          <w:i/>
          <w:smallCaps/>
          <w:sz w:val="24"/>
        </w:rPr>
      </w:pPr>
      <w:r w:rsidRPr="00442000">
        <w:rPr>
          <w:rFonts w:ascii="Arial" w:hAnsi="Arial" w:cs="Arial"/>
          <w:i/>
          <w:smallCaps/>
          <w:sz w:val="24"/>
        </w:rPr>
        <w:t>___________, ___.___.</w:t>
      </w:r>
      <w:r w:rsidRPr="00442000">
        <w:rPr>
          <w:rFonts w:ascii="Arial" w:eastAsia="Batang" w:hAnsi="Arial" w:cs="Arial"/>
          <w:sz w:val="24"/>
          <w:szCs w:val="28"/>
        </w:rPr>
        <w:t>20</w:t>
      </w:r>
      <w:r w:rsidRPr="00442000">
        <w:rPr>
          <w:rFonts w:ascii="Arial" w:hAnsi="Arial" w:cs="Arial"/>
          <w:i/>
          <w:smallCaps/>
          <w:sz w:val="24"/>
        </w:rPr>
        <w:t>____</w:t>
      </w:r>
      <w:r w:rsidR="00D75DD2">
        <w:rPr>
          <w:rFonts w:ascii="Arial" w:hAnsi="Arial" w:cs="Arial"/>
          <w:i/>
          <w:smallCaps/>
          <w:sz w:val="24"/>
        </w:rPr>
        <w:t>__</w:t>
      </w:r>
    </w:p>
    <w:p w:rsidR="00D6507A" w:rsidRDefault="00D6507A" w:rsidP="00D6507A">
      <w:pPr>
        <w:rPr>
          <w:rFonts w:ascii="Arial" w:hAnsi="Arial" w:cs="Arial"/>
          <w:i/>
          <w:smallCaps/>
          <w:sz w:val="24"/>
        </w:rPr>
      </w:pPr>
    </w:p>
    <w:p w:rsidR="00D6507A" w:rsidRDefault="00D6507A" w:rsidP="00D6507A">
      <w:pPr>
        <w:rPr>
          <w:rFonts w:ascii="Arial" w:hAnsi="Arial" w:cs="Arial"/>
          <w:i/>
          <w:smallCaps/>
          <w:sz w:val="24"/>
        </w:rPr>
      </w:pPr>
    </w:p>
    <w:tbl>
      <w:tblPr>
        <w:tblW w:w="1077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  <w:gridCol w:w="5670"/>
      </w:tblGrid>
      <w:tr w:rsidR="00D6507A" w:rsidRPr="00442000" w:rsidTr="00D75DD2">
        <w:trPr>
          <w:trHeight w:val="708"/>
        </w:trPr>
        <w:tc>
          <w:tcPr>
            <w:tcW w:w="51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507A" w:rsidRDefault="00D6507A" w:rsidP="005367E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:rsidR="00D6507A" w:rsidRPr="00442000" w:rsidRDefault="00D6507A" w:rsidP="005367E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6507A" w:rsidRDefault="00D6507A" w:rsidP="005367E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</w:p>
          <w:p w:rsidR="00D6507A" w:rsidRPr="00442000" w:rsidRDefault="00D6507A" w:rsidP="005367E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D6507A" w:rsidRPr="00442000" w:rsidTr="00551266">
        <w:trPr>
          <w:trHeight w:val="959"/>
        </w:trPr>
        <w:tc>
          <w:tcPr>
            <w:tcW w:w="51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507A" w:rsidRDefault="00D6507A" w:rsidP="005367E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D6507A" w:rsidRDefault="00D6507A" w:rsidP="00D75D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 w:rsidR="00D75DD2"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>
              <w:rPr>
                <w:rFonts w:ascii="Arial" w:hAnsi="Arial" w:cs="Arial"/>
                <w:sz w:val="24"/>
              </w:rPr>
              <w:t>_______</w:t>
            </w:r>
          </w:p>
          <w:p w:rsidR="00D6507A" w:rsidRPr="00442000" w:rsidRDefault="00D6507A" w:rsidP="005367E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D6507A" w:rsidRPr="00442000" w:rsidRDefault="00D6507A" w:rsidP="00D6507A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6507A" w:rsidRPr="00442000" w:rsidRDefault="00D6507A" w:rsidP="005367E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D6507A" w:rsidRPr="00442000" w:rsidRDefault="00D6507A" w:rsidP="005367E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 w:rsidR="00D75DD2"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>
              <w:rPr>
                <w:rFonts w:ascii="Arial" w:hAnsi="Arial" w:cs="Arial"/>
                <w:sz w:val="24"/>
              </w:rPr>
              <w:t>____</w:t>
            </w:r>
          </w:p>
        </w:tc>
      </w:tr>
      <w:tr w:rsidR="00551266" w:rsidRPr="00442000" w:rsidTr="00551266">
        <w:trPr>
          <w:trHeight w:val="959"/>
        </w:trPr>
        <w:tc>
          <w:tcPr>
            <w:tcW w:w="5104" w:type="dxa"/>
            <w:tcBorders>
              <w:top w:val="double" w:sz="4" w:space="0" w:color="auto"/>
              <w:right w:val="double" w:sz="4" w:space="0" w:color="auto"/>
            </w:tcBorders>
          </w:tcPr>
          <w:p w:rsidR="00551266" w:rsidRDefault="00551266" w:rsidP="001E0682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551266" w:rsidRDefault="00551266" w:rsidP="001E068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>
              <w:rPr>
                <w:rFonts w:ascii="Arial" w:hAnsi="Arial" w:cs="Arial"/>
                <w:sz w:val="24"/>
              </w:rPr>
              <w:t>_______</w:t>
            </w:r>
          </w:p>
          <w:p w:rsidR="00551266" w:rsidRPr="00442000" w:rsidRDefault="00551266" w:rsidP="001E0682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51266" w:rsidRPr="00442000" w:rsidRDefault="00551266" w:rsidP="001E0682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51266" w:rsidRPr="00442000" w:rsidRDefault="00551266" w:rsidP="001E0682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51266" w:rsidRPr="00442000" w:rsidRDefault="00551266" w:rsidP="001E068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>
              <w:rPr>
                <w:rFonts w:ascii="Arial" w:hAnsi="Arial" w:cs="Arial"/>
                <w:sz w:val="24"/>
              </w:rPr>
              <w:t>____</w:t>
            </w:r>
          </w:p>
        </w:tc>
      </w:tr>
    </w:tbl>
    <w:p w:rsidR="005367E8" w:rsidRPr="003E2E0C" w:rsidRDefault="005367E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5367E8" w:rsidRPr="003E2E0C" w:rsidSect="00766634">
      <w:footerReference w:type="even" r:id="rId9"/>
      <w:footerReference w:type="default" r:id="rId10"/>
      <w:pgSz w:w="11907" w:h="16840" w:code="9"/>
      <w:pgMar w:top="567" w:right="567" w:bottom="397" w:left="851" w:header="567" w:footer="567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BAB" w:rsidRDefault="00361BAB">
      <w:r>
        <w:separator/>
      </w:r>
    </w:p>
  </w:endnote>
  <w:endnote w:type="continuationSeparator" w:id="0">
    <w:p w:rsidR="00361BAB" w:rsidRDefault="00361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E8" w:rsidRDefault="00731D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367E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367E8">
      <w:rPr>
        <w:rStyle w:val="Numeropagina"/>
        <w:noProof/>
      </w:rPr>
      <w:t>17</w:t>
    </w:r>
    <w:r>
      <w:rPr>
        <w:rStyle w:val="Numeropagina"/>
      </w:rPr>
      <w:fldChar w:fldCharType="end"/>
    </w:r>
  </w:p>
  <w:p w:rsidR="005367E8" w:rsidRDefault="005367E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E8" w:rsidRPr="00C02A6B" w:rsidRDefault="00731D98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 w:rsidRPr="00C02A6B">
      <w:rPr>
        <w:rStyle w:val="Numeropagina"/>
        <w:rFonts w:ascii="Arial" w:hAnsi="Arial" w:cs="Arial"/>
      </w:rPr>
      <w:fldChar w:fldCharType="begin"/>
    </w:r>
    <w:r w:rsidR="005367E8" w:rsidRPr="00C02A6B">
      <w:rPr>
        <w:rStyle w:val="Numeropagina"/>
        <w:rFonts w:ascii="Arial" w:hAnsi="Arial" w:cs="Arial"/>
      </w:rPr>
      <w:instrText xml:space="preserve">PAGE  </w:instrText>
    </w:r>
    <w:r w:rsidRPr="00C02A6B">
      <w:rPr>
        <w:rStyle w:val="Numeropagina"/>
        <w:rFonts w:ascii="Arial" w:hAnsi="Arial" w:cs="Arial"/>
      </w:rPr>
      <w:fldChar w:fldCharType="separate"/>
    </w:r>
    <w:r w:rsidR="00C71C3F">
      <w:rPr>
        <w:rStyle w:val="Numeropagina"/>
        <w:rFonts w:ascii="Arial" w:hAnsi="Arial" w:cs="Arial"/>
        <w:noProof/>
      </w:rPr>
      <w:t>1</w:t>
    </w:r>
    <w:r w:rsidRPr="00C02A6B">
      <w:rPr>
        <w:rStyle w:val="Numeropagina"/>
        <w:rFonts w:ascii="Arial" w:hAnsi="Arial" w:cs="Arial"/>
      </w:rPr>
      <w:fldChar w:fldCharType="end"/>
    </w:r>
  </w:p>
  <w:p w:rsidR="005367E8" w:rsidRDefault="005367E8">
    <w:pPr>
      <w:pStyle w:val="Pidipa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BAB" w:rsidRDefault="00361BAB">
      <w:r>
        <w:separator/>
      </w:r>
    </w:p>
  </w:footnote>
  <w:footnote w:type="continuationSeparator" w:id="0">
    <w:p w:rsidR="00361BAB" w:rsidRDefault="00361BAB">
      <w:r>
        <w:continuationSeparator/>
      </w:r>
    </w:p>
  </w:footnote>
  <w:footnote w:id="1">
    <w:p w:rsidR="00500BE0" w:rsidRPr="00857F55" w:rsidRDefault="00500BE0" w:rsidP="00500BE0">
      <w:pPr>
        <w:pStyle w:val="Testonotaapidipagina"/>
        <w:rPr>
          <w:rFonts w:ascii="Arial" w:hAnsi="Arial" w:cs="Arial"/>
        </w:rPr>
      </w:pPr>
      <w:r w:rsidRPr="00857F55">
        <w:rPr>
          <w:rStyle w:val="Rimandonotaapidipagina"/>
          <w:rFonts w:ascii="Arial" w:hAnsi="Arial" w:cs="Arial"/>
        </w:rPr>
        <w:footnoteRef/>
      </w:r>
      <w:r w:rsidRPr="00857F55">
        <w:rPr>
          <w:rFonts w:ascii="Arial" w:hAnsi="Arial" w:cs="Arial"/>
        </w:rPr>
        <w:t xml:space="preserve"> Inserire il titolo del corso o il nome del tirocinante</w:t>
      </w:r>
      <w:r>
        <w:rPr>
          <w:rFonts w:ascii="Arial" w:hAnsi="Arial" w:cs="Arial"/>
        </w:rPr>
        <w:t>.</w:t>
      </w:r>
    </w:p>
  </w:footnote>
  <w:footnote w:id="2">
    <w:p w:rsidR="00500BE0" w:rsidRDefault="00500BE0" w:rsidP="00500BE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57F55">
        <w:rPr>
          <w:rFonts w:ascii="Arial" w:hAnsi="Arial" w:cs="Arial"/>
        </w:rPr>
        <w:t xml:space="preserve">Indicare </w:t>
      </w:r>
      <w:r>
        <w:rPr>
          <w:rFonts w:ascii="Arial" w:hAnsi="Arial" w:cs="Arial"/>
        </w:rPr>
        <w:t xml:space="preserve">la </w:t>
      </w:r>
      <w:r w:rsidR="00D6725C">
        <w:rPr>
          <w:rFonts w:ascii="Arial" w:hAnsi="Arial" w:cs="Arial"/>
        </w:rPr>
        <w:t>sede del</w:t>
      </w:r>
      <w:r>
        <w:rPr>
          <w:rFonts w:ascii="Arial" w:hAnsi="Arial" w:cs="Arial"/>
        </w:rPr>
        <w:t>l’</w:t>
      </w:r>
      <w:r w:rsidRPr="00857F55">
        <w:rPr>
          <w:rFonts w:ascii="Arial" w:hAnsi="Arial" w:cs="Arial"/>
        </w:rPr>
        <w:t>azienda ospitante il tirocinio</w:t>
      </w:r>
      <w:r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5C3C2D"/>
    <w:multiLevelType w:val="hybridMultilevel"/>
    <w:tmpl w:val="3704E060"/>
    <w:lvl w:ilvl="0" w:tplc="A802D3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E0C"/>
    <w:rsid w:val="00046F8A"/>
    <w:rsid w:val="00083711"/>
    <w:rsid w:val="00084819"/>
    <w:rsid w:val="00091713"/>
    <w:rsid w:val="000B6383"/>
    <w:rsid w:val="000E722F"/>
    <w:rsid w:val="000F712C"/>
    <w:rsid w:val="0012116F"/>
    <w:rsid w:val="001402FC"/>
    <w:rsid w:val="00160767"/>
    <w:rsid w:val="00176334"/>
    <w:rsid w:val="0017799D"/>
    <w:rsid w:val="001A017F"/>
    <w:rsid w:val="001C2B83"/>
    <w:rsid w:val="001C4C15"/>
    <w:rsid w:val="001D1807"/>
    <w:rsid w:val="001D1DF2"/>
    <w:rsid w:val="001E0682"/>
    <w:rsid w:val="001E5ADD"/>
    <w:rsid w:val="001F3509"/>
    <w:rsid w:val="002115DC"/>
    <w:rsid w:val="00215603"/>
    <w:rsid w:val="00220AA2"/>
    <w:rsid w:val="00222D31"/>
    <w:rsid w:val="00225CAB"/>
    <w:rsid w:val="00232751"/>
    <w:rsid w:val="002328A6"/>
    <w:rsid w:val="00242830"/>
    <w:rsid w:val="002625F8"/>
    <w:rsid w:val="00270A41"/>
    <w:rsid w:val="002845A2"/>
    <w:rsid w:val="00285C1D"/>
    <w:rsid w:val="002A25AE"/>
    <w:rsid w:val="002C0F44"/>
    <w:rsid w:val="00322936"/>
    <w:rsid w:val="00327817"/>
    <w:rsid w:val="003361D8"/>
    <w:rsid w:val="00342311"/>
    <w:rsid w:val="00361BAB"/>
    <w:rsid w:val="00387BF3"/>
    <w:rsid w:val="0039268A"/>
    <w:rsid w:val="003A728F"/>
    <w:rsid w:val="003B0C69"/>
    <w:rsid w:val="003B1F21"/>
    <w:rsid w:val="003E0258"/>
    <w:rsid w:val="003E2E0C"/>
    <w:rsid w:val="00464312"/>
    <w:rsid w:val="00471E82"/>
    <w:rsid w:val="00490A8C"/>
    <w:rsid w:val="00492FDA"/>
    <w:rsid w:val="00493329"/>
    <w:rsid w:val="0049463D"/>
    <w:rsid w:val="004C1D60"/>
    <w:rsid w:val="004E6AFE"/>
    <w:rsid w:val="004F6111"/>
    <w:rsid w:val="00500BE0"/>
    <w:rsid w:val="00504D09"/>
    <w:rsid w:val="005367E8"/>
    <w:rsid w:val="00551266"/>
    <w:rsid w:val="0057696C"/>
    <w:rsid w:val="00586C21"/>
    <w:rsid w:val="005C58CC"/>
    <w:rsid w:val="005D3597"/>
    <w:rsid w:val="005E4D3B"/>
    <w:rsid w:val="005E743E"/>
    <w:rsid w:val="00603628"/>
    <w:rsid w:val="00603C0B"/>
    <w:rsid w:val="00612EBB"/>
    <w:rsid w:val="00666EEE"/>
    <w:rsid w:val="00685646"/>
    <w:rsid w:val="00694B68"/>
    <w:rsid w:val="006A4092"/>
    <w:rsid w:val="006A4159"/>
    <w:rsid w:val="006F6397"/>
    <w:rsid w:val="00715608"/>
    <w:rsid w:val="00731D98"/>
    <w:rsid w:val="00766634"/>
    <w:rsid w:val="007811D1"/>
    <w:rsid w:val="007A3780"/>
    <w:rsid w:val="007E2481"/>
    <w:rsid w:val="008876C6"/>
    <w:rsid w:val="008A6D62"/>
    <w:rsid w:val="008B2935"/>
    <w:rsid w:val="008C17C9"/>
    <w:rsid w:val="008E3EAF"/>
    <w:rsid w:val="0091085F"/>
    <w:rsid w:val="00952E38"/>
    <w:rsid w:val="00962007"/>
    <w:rsid w:val="00973DF1"/>
    <w:rsid w:val="009B5E38"/>
    <w:rsid w:val="009D56F8"/>
    <w:rsid w:val="00A57EF8"/>
    <w:rsid w:val="00A63BDF"/>
    <w:rsid w:val="00AC7B95"/>
    <w:rsid w:val="00AD6FC7"/>
    <w:rsid w:val="00AE7958"/>
    <w:rsid w:val="00AF52D9"/>
    <w:rsid w:val="00B13A34"/>
    <w:rsid w:val="00B370F6"/>
    <w:rsid w:val="00B602DF"/>
    <w:rsid w:val="00B66EEA"/>
    <w:rsid w:val="00B724AD"/>
    <w:rsid w:val="00B93AA5"/>
    <w:rsid w:val="00BB78A9"/>
    <w:rsid w:val="00BC2ACB"/>
    <w:rsid w:val="00BD3FC5"/>
    <w:rsid w:val="00BE70E6"/>
    <w:rsid w:val="00C02A6B"/>
    <w:rsid w:val="00C23B75"/>
    <w:rsid w:val="00C27C8D"/>
    <w:rsid w:val="00C50A88"/>
    <w:rsid w:val="00C56CF2"/>
    <w:rsid w:val="00C71C3F"/>
    <w:rsid w:val="00C77FD4"/>
    <w:rsid w:val="00C952D8"/>
    <w:rsid w:val="00CB0B88"/>
    <w:rsid w:val="00CB2781"/>
    <w:rsid w:val="00CB6515"/>
    <w:rsid w:val="00D355AF"/>
    <w:rsid w:val="00D37C18"/>
    <w:rsid w:val="00D54E42"/>
    <w:rsid w:val="00D57218"/>
    <w:rsid w:val="00D6507A"/>
    <w:rsid w:val="00D6725C"/>
    <w:rsid w:val="00D75DD2"/>
    <w:rsid w:val="00D805DE"/>
    <w:rsid w:val="00D937E2"/>
    <w:rsid w:val="00DF06C1"/>
    <w:rsid w:val="00E1349A"/>
    <w:rsid w:val="00E60B9E"/>
    <w:rsid w:val="00E9499F"/>
    <w:rsid w:val="00EA2964"/>
    <w:rsid w:val="00ED50FD"/>
    <w:rsid w:val="00F12B9C"/>
    <w:rsid w:val="00F158B4"/>
    <w:rsid w:val="00F3589B"/>
    <w:rsid w:val="00F36609"/>
    <w:rsid w:val="00F4690D"/>
    <w:rsid w:val="00F812F9"/>
    <w:rsid w:val="00FC07A0"/>
    <w:rsid w:val="00FC1352"/>
    <w:rsid w:val="00FC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4"/>
    <o:shapelayout v:ext="edit">
      <o:idmap v:ext="edit" data="1"/>
    </o:shapelayout>
  </w:shapeDefaults>
  <w:decimalSymbol w:val=","/>
  <w:listSeparator w:val=";"/>
  <w15:docId w15:val="{BBD3DCA8-2791-4AFD-B64D-70E60BB7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1D60"/>
  </w:style>
  <w:style w:type="paragraph" w:styleId="Titolo1">
    <w:name w:val="heading 1"/>
    <w:basedOn w:val="Normale"/>
    <w:next w:val="Normale"/>
    <w:qFormat/>
    <w:rsid w:val="004C1D60"/>
    <w:pPr>
      <w:keepNext/>
      <w:spacing w:line="300" w:lineRule="exact"/>
      <w:jc w:val="center"/>
      <w:outlineLvl w:val="0"/>
    </w:pPr>
    <w:rPr>
      <w:rFonts w:ascii="Lucida Console" w:eastAsia="Batang" w:hAnsi="Lucida Console"/>
      <w:b/>
      <w:smallCaps/>
      <w:sz w:val="32"/>
      <w:u w:val="single"/>
    </w:rPr>
  </w:style>
  <w:style w:type="paragraph" w:styleId="Titolo2">
    <w:name w:val="heading 2"/>
    <w:basedOn w:val="Normale"/>
    <w:next w:val="Normale"/>
    <w:qFormat/>
    <w:rsid w:val="004C1D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4C1D60"/>
    <w:pPr>
      <w:keepNext/>
      <w:spacing w:line="360" w:lineRule="exact"/>
      <w:jc w:val="center"/>
      <w:outlineLvl w:val="2"/>
    </w:pPr>
    <w:rPr>
      <w:rFonts w:ascii="Lucida Console" w:hAnsi="Lucida Console"/>
      <w:smallCaps/>
      <w:sz w:val="24"/>
    </w:rPr>
  </w:style>
  <w:style w:type="paragraph" w:styleId="Titolo4">
    <w:name w:val="heading 4"/>
    <w:basedOn w:val="Normale"/>
    <w:next w:val="Normale"/>
    <w:qFormat/>
    <w:rsid w:val="004C1D60"/>
    <w:pPr>
      <w:keepNext/>
      <w:tabs>
        <w:tab w:val="center" w:pos="6521"/>
      </w:tabs>
      <w:jc w:val="right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qFormat/>
    <w:rsid w:val="004C1D60"/>
    <w:pPr>
      <w:keepNext/>
      <w:jc w:val="center"/>
      <w:outlineLvl w:val="4"/>
    </w:pPr>
    <w:rPr>
      <w:rFonts w:ascii="Arial" w:hAnsi="Arial"/>
      <w:smallCaps/>
      <w:sz w:val="24"/>
      <w:u w:val="single"/>
    </w:rPr>
  </w:style>
  <w:style w:type="paragraph" w:styleId="Titolo6">
    <w:name w:val="heading 6"/>
    <w:basedOn w:val="Normale"/>
    <w:next w:val="Normale"/>
    <w:qFormat/>
    <w:rsid w:val="004C1D60"/>
    <w:pPr>
      <w:keepNext/>
      <w:tabs>
        <w:tab w:val="center" w:pos="6521"/>
      </w:tabs>
      <w:jc w:val="both"/>
      <w:outlineLvl w:val="5"/>
    </w:pPr>
    <w:rPr>
      <w:rFonts w:ascii="Arial" w:hAnsi="Arial"/>
      <w:b/>
      <w:sz w:val="24"/>
    </w:rPr>
  </w:style>
  <w:style w:type="paragraph" w:styleId="Titolo7">
    <w:name w:val="heading 7"/>
    <w:basedOn w:val="Normale"/>
    <w:next w:val="Normale"/>
    <w:qFormat/>
    <w:rsid w:val="004C1D60"/>
    <w:pPr>
      <w:keepNext/>
      <w:jc w:val="center"/>
      <w:outlineLvl w:val="6"/>
    </w:pPr>
    <w:rPr>
      <w:rFonts w:ascii="Comic Sans MS" w:hAnsi="Comic Sans MS"/>
      <w:smallCaps/>
      <w:u w:val="single"/>
    </w:rPr>
  </w:style>
  <w:style w:type="paragraph" w:styleId="Titolo8">
    <w:name w:val="heading 8"/>
    <w:basedOn w:val="Normale"/>
    <w:next w:val="Normale"/>
    <w:qFormat/>
    <w:rsid w:val="004C1D60"/>
    <w:pPr>
      <w:keepNext/>
      <w:outlineLvl w:val="7"/>
    </w:pPr>
    <w:rPr>
      <w:rFonts w:ascii="Lucida Console" w:eastAsia="Batang" w:hAnsi="Lucida Console"/>
      <w:b/>
      <w:smallCaps/>
      <w:sz w:val="24"/>
    </w:rPr>
  </w:style>
  <w:style w:type="paragraph" w:styleId="Titolo9">
    <w:name w:val="heading 9"/>
    <w:basedOn w:val="Normale"/>
    <w:next w:val="Normale"/>
    <w:qFormat/>
    <w:rsid w:val="004C1D60"/>
    <w:pPr>
      <w:keepNext/>
      <w:outlineLvl w:val="8"/>
    </w:pPr>
    <w:rPr>
      <w:rFonts w:ascii="Comic Sans MS" w:hAnsi="Comic Sans MS"/>
      <w:b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semiHidden/>
    <w:rsid w:val="004C1D60"/>
    <w:pPr>
      <w:ind w:right="616"/>
      <w:jc w:val="both"/>
    </w:pPr>
    <w:rPr>
      <w:rFonts w:ascii="Verdana" w:hAnsi="Verdana"/>
      <w:sz w:val="24"/>
    </w:rPr>
  </w:style>
  <w:style w:type="paragraph" w:styleId="Corpodeltesto2">
    <w:name w:val="Body Text 2"/>
    <w:basedOn w:val="Normale"/>
    <w:semiHidden/>
    <w:rsid w:val="004C1D60"/>
    <w:pPr>
      <w:widowControl w:val="0"/>
      <w:jc w:val="both"/>
    </w:pPr>
    <w:rPr>
      <w:rFonts w:ascii="Comic Sans MS" w:hAnsi="Comic Sans MS"/>
      <w:snapToGrid w:val="0"/>
      <w:sz w:val="24"/>
    </w:rPr>
  </w:style>
  <w:style w:type="paragraph" w:styleId="Pidipagina">
    <w:name w:val="footer"/>
    <w:basedOn w:val="Normale"/>
    <w:link w:val="PidipaginaCarattere"/>
    <w:uiPriority w:val="99"/>
    <w:rsid w:val="004C1D60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4C1D60"/>
    <w:rPr>
      <w:rFonts w:ascii="Comic Sans MS" w:hAnsi="Comic Sans MS"/>
      <w:smallCaps/>
      <w:u w:val="single"/>
    </w:rPr>
  </w:style>
  <w:style w:type="paragraph" w:styleId="Corpotesto">
    <w:name w:val="Body Text"/>
    <w:basedOn w:val="Normale"/>
    <w:semiHidden/>
    <w:rsid w:val="004C1D60"/>
    <w:pPr>
      <w:jc w:val="both"/>
    </w:pPr>
    <w:rPr>
      <w:rFonts w:ascii="Arial" w:hAnsi="Arial"/>
      <w:sz w:val="24"/>
    </w:rPr>
  </w:style>
  <w:style w:type="paragraph" w:styleId="Intestazione">
    <w:name w:val="header"/>
    <w:basedOn w:val="Normale"/>
    <w:semiHidden/>
    <w:rsid w:val="004C1D6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4C1D60"/>
  </w:style>
  <w:style w:type="character" w:styleId="Collegamentoipertestuale">
    <w:name w:val="Hyperlink"/>
    <w:basedOn w:val="Carpredefinitoparagrafo"/>
    <w:semiHidden/>
    <w:rsid w:val="004C1D6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25CAB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50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7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7E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7B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Arial">
    <w:name w:val="Normale + Arial"/>
    <w:basedOn w:val="Normale"/>
    <w:rsid w:val="00500BE0"/>
    <w:rPr>
      <w:rFonts w:eastAsia="Batang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00BE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00BE0"/>
  </w:style>
  <w:style w:type="character" w:styleId="Rimandonotaapidipagina">
    <w:name w:val="footnote reference"/>
    <w:basedOn w:val="Carpredefinitoparagrafo"/>
    <w:rsid w:val="00500B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26D6F-E4AF-4AF9-98FD-AE87C1A8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1308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 </Company>
  <LinksUpToDate>false</LinksUpToDate>
  <CharactersWithSpaces>8748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Regione dell'Umbria</dc:creator>
  <cp:keywords/>
  <dc:description/>
  <cp:lastModifiedBy>Chiara Fanucci</cp:lastModifiedBy>
  <cp:revision>36</cp:revision>
  <cp:lastPrinted>2017-02-07T15:02:00Z</cp:lastPrinted>
  <dcterms:created xsi:type="dcterms:W3CDTF">2014-07-17T09:37:00Z</dcterms:created>
  <dcterms:modified xsi:type="dcterms:W3CDTF">2017-02-16T12:36:00Z</dcterms:modified>
</cp:coreProperties>
</file>